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Default="00152DCE" w:rsidP="00152DCE">
      <w:pPr>
        <w:spacing w:after="0" w:line="240" w:lineRule="auto"/>
        <w:rPr>
          <w:rFonts w:ascii="Times New Roman" w:eastAsia="Times New Roman" w:hAnsi="Times New Roman" w:cs="Times New Roman"/>
          <w:noProof/>
          <w:sz w:val="24"/>
          <w:szCs w:val="24"/>
          <w:lang w:eastAsia="ru-RU"/>
        </w:rPr>
      </w:pPr>
      <w:bookmarkStart w:id="0" w:name="_GoBack"/>
      <w:bookmarkEnd w:id="0"/>
    </w:p>
    <w:p w14:paraId="0CA4F5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1"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8230B48" w14:textId="327011CE" w:rsidR="00C60473" w:rsidRDefault="00C60473" w:rsidP="00FC4207">
      <w:pPr>
        <w:spacing w:after="200" w:line="276" w:lineRule="auto"/>
        <w:jc w:val="right"/>
        <w:rPr>
          <w:rFonts w:ascii="Calibri" w:eastAsia="Calibri" w:hAnsi="Calibri" w:cs="Calibri"/>
        </w:rPr>
      </w:pPr>
      <w:bookmarkStart w:id="2" w:name="_Hlk34747156"/>
    </w:p>
    <w:p w14:paraId="1067CE73" w14:textId="7967D79B" w:rsidR="00A06E0F" w:rsidRDefault="00A06E0F" w:rsidP="00FC4207">
      <w:pPr>
        <w:spacing w:after="200" w:line="276" w:lineRule="auto"/>
        <w:jc w:val="right"/>
        <w:rPr>
          <w:rFonts w:ascii="Calibri" w:eastAsia="Calibri" w:hAnsi="Calibri" w:cs="Calibri"/>
        </w:rPr>
      </w:pPr>
    </w:p>
    <w:p w14:paraId="1FC7609A" w14:textId="3ED1C132" w:rsidR="00A06E0F" w:rsidRDefault="00A06E0F" w:rsidP="00FC4207">
      <w:pPr>
        <w:spacing w:after="200" w:line="276" w:lineRule="auto"/>
        <w:jc w:val="right"/>
        <w:rPr>
          <w:rFonts w:ascii="Calibri" w:eastAsia="Calibri" w:hAnsi="Calibri" w:cs="Calibri"/>
        </w:rPr>
      </w:pPr>
    </w:p>
    <w:p w14:paraId="0FED7F6C" w14:textId="253E0710" w:rsidR="00A06E0F" w:rsidRDefault="00A06E0F" w:rsidP="00FC4207">
      <w:pPr>
        <w:spacing w:after="200" w:line="276" w:lineRule="auto"/>
        <w:jc w:val="right"/>
        <w:rPr>
          <w:rFonts w:ascii="Calibri" w:eastAsia="Calibri" w:hAnsi="Calibri" w:cs="Calibri"/>
        </w:rPr>
      </w:pPr>
    </w:p>
    <w:p w14:paraId="57A1A676" w14:textId="77777777" w:rsidR="00A06E0F" w:rsidRDefault="00A06E0F" w:rsidP="00FC4207">
      <w:pPr>
        <w:spacing w:after="200" w:line="276" w:lineRule="auto"/>
        <w:jc w:val="right"/>
        <w:rPr>
          <w:rFonts w:ascii="Calibri" w:eastAsia="Calibri" w:hAnsi="Calibri" w:cs="Calibri"/>
        </w:rPr>
      </w:pPr>
    </w:p>
    <w:p w14:paraId="0D2E9DF5" w14:textId="48D3E48B" w:rsidR="00FE4377" w:rsidRDefault="00FE4377" w:rsidP="00C60473">
      <w:pPr>
        <w:spacing w:after="200" w:line="276" w:lineRule="auto"/>
        <w:jc w:val="right"/>
        <w:rPr>
          <w:rFonts w:ascii="Calibri" w:eastAsia="Calibri" w:hAnsi="Calibri" w:cs="Calibri"/>
        </w:rPr>
      </w:pPr>
    </w:p>
    <w:bookmarkEnd w:id="2"/>
    <w:bookmarkEnd w:id="1"/>
    <w:p w14:paraId="1210D3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A8E3C8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04E444C8" w14:textId="101109D5" w:rsidR="00C60473" w:rsidRDefault="00152DCE" w:rsidP="00DD7790">
      <w:pPr>
        <w:spacing w:after="0" w:line="240" w:lineRule="auto"/>
        <w:jc w:val="center"/>
        <w:rPr>
          <w:rFonts w:ascii="Times New Roman" w:eastAsia="Times New Roman" w:hAnsi="Times New Roman" w:cs="Times New Roman"/>
          <w:i/>
          <w:sz w:val="26"/>
          <w:szCs w:val="26"/>
          <w:lang w:eastAsia="ru-RU"/>
        </w:rPr>
      </w:pPr>
      <w:r w:rsidRPr="00152DCE">
        <w:rPr>
          <w:rFonts w:ascii="Times New Roman" w:eastAsia="Times New Roman" w:hAnsi="Times New Roman" w:cs="Times New Roman"/>
          <w:sz w:val="26"/>
          <w:szCs w:val="26"/>
          <w:lang w:eastAsia="ru-RU"/>
        </w:rPr>
        <w:t xml:space="preserve">на </w:t>
      </w:r>
      <w:r w:rsidR="00F94CF0">
        <w:rPr>
          <w:rFonts w:ascii="Times New Roman" w:eastAsia="Times New Roman" w:hAnsi="Times New Roman" w:cs="Times New Roman"/>
          <w:sz w:val="26"/>
          <w:szCs w:val="26"/>
          <w:lang w:eastAsia="ru-RU"/>
        </w:rPr>
        <w:t>к</w:t>
      </w:r>
      <w:r w:rsidR="00F94CF0" w:rsidRPr="00F94CF0">
        <w:rPr>
          <w:rFonts w:ascii="Times New Roman" w:eastAsia="Times New Roman" w:hAnsi="Times New Roman" w:cs="Times New Roman"/>
          <w:sz w:val="26"/>
          <w:szCs w:val="26"/>
          <w:lang w:eastAsia="ru-RU"/>
        </w:rPr>
        <w:t xml:space="preserve">апитальный </w:t>
      </w:r>
      <w:r w:rsidR="00DD7790" w:rsidRPr="00DD7790">
        <w:rPr>
          <w:rFonts w:ascii="Times New Roman" w:eastAsia="Times New Roman" w:hAnsi="Times New Roman" w:cs="Times New Roman"/>
          <w:sz w:val="26"/>
          <w:szCs w:val="26"/>
          <w:lang w:eastAsia="ru-RU"/>
        </w:rPr>
        <w:t xml:space="preserve">ремонт </w:t>
      </w:r>
      <w:r w:rsidR="00E51F63" w:rsidRPr="00E51F63">
        <w:rPr>
          <w:rFonts w:ascii="Times New Roman" w:eastAsia="Times New Roman" w:hAnsi="Times New Roman" w:cs="Times New Roman"/>
          <w:sz w:val="26"/>
          <w:szCs w:val="26"/>
          <w:lang w:eastAsia="ru-RU"/>
        </w:rPr>
        <w:t xml:space="preserve">в здании </w:t>
      </w:r>
      <w:proofErr w:type="spellStart"/>
      <w:r w:rsidR="00E51F63" w:rsidRPr="00E51F63">
        <w:rPr>
          <w:rFonts w:ascii="Times New Roman" w:eastAsia="Times New Roman" w:hAnsi="Times New Roman" w:cs="Times New Roman"/>
          <w:sz w:val="26"/>
          <w:szCs w:val="26"/>
          <w:lang w:eastAsia="ru-RU"/>
        </w:rPr>
        <w:t>Бирского</w:t>
      </w:r>
      <w:proofErr w:type="spellEnd"/>
      <w:r w:rsidR="00E51F63" w:rsidRPr="00E51F63">
        <w:rPr>
          <w:rFonts w:ascii="Times New Roman" w:eastAsia="Times New Roman" w:hAnsi="Times New Roman" w:cs="Times New Roman"/>
          <w:sz w:val="26"/>
          <w:szCs w:val="26"/>
          <w:lang w:eastAsia="ru-RU"/>
        </w:rPr>
        <w:t xml:space="preserve"> МЦТЭТ, расположенного по адресу: г. Бирск, Октябрьская площадь, строение 4</w:t>
      </w:r>
    </w:p>
    <w:p w14:paraId="04547DC8" w14:textId="77777777" w:rsidR="00E51F63" w:rsidRDefault="00E51F63"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p>
    <w:p w14:paraId="5ACA733A" w14:textId="77777777" w:rsidR="00E51F63" w:rsidRDefault="00E51F63"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p>
    <w:p w14:paraId="1E40CAFD" w14:textId="1AD77CAB"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r w:rsidR="00106D62">
        <w:rPr>
          <w:rFonts w:ascii="Times New Roman" w:eastAsia="Times New Roman" w:hAnsi="Times New Roman" w:cs="Times New Roman"/>
          <w:iCs/>
          <w:color w:val="000000"/>
          <w:sz w:val="24"/>
          <w:szCs w:val="24"/>
          <w:lang w:eastAsia="ru-RU"/>
        </w:rPr>
        <w:t>«</w:t>
      </w:r>
      <w:r w:rsidR="007A12F2">
        <w:rPr>
          <w:rFonts w:ascii="Times New Roman" w:eastAsia="Times New Roman" w:hAnsi="Times New Roman" w:cs="Times New Roman"/>
          <w:iCs/>
          <w:color w:val="000000"/>
          <w:sz w:val="24"/>
          <w:szCs w:val="24"/>
          <w:lang w:eastAsia="ru-RU"/>
        </w:rPr>
        <w:t>1</w:t>
      </w:r>
      <w:r w:rsidR="00A06E0F">
        <w:rPr>
          <w:rFonts w:ascii="Times New Roman" w:eastAsia="Times New Roman" w:hAnsi="Times New Roman" w:cs="Times New Roman"/>
          <w:iCs/>
          <w:color w:val="000000"/>
          <w:sz w:val="24"/>
          <w:szCs w:val="24"/>
          <w:lang w:eastAsia="ru-RU"/>
        </w:rPr>
        <w:t>0</w:t>
      </w:r>
      <w:r w:rsidR="00106D62">
        <w:rPr>
          <w:rFonts w:ascii="Times New Roman" w:eastAsia="Times New Roman" w:hAnsi="Times New Roman" w:cs="Times New Roman"/>
          <w:iCs/>
          <w:color w:val="000000"/>
          <w:sz w:val="24"/>
          <w:szCs w:val="24"/>
          <w:lang w:eastAsia="ru-RU"/>
        </w:rPr>
        <w:t>» июня 2020 года</w:t>
      </w:r>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8"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4D119A36"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C818C4">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4751A535" w:rsidR="00152DCE" w:rsidRPr="00152DCE" w:rsidRDefault="009F579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C818C4">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0E6B1890" w14:textId="66D72B78" w:rsidR="00152DCE" w:rsidRPr="00152DCE" w:rsidRDefault="009F579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C818C4">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3D9A03FC" w14:textId="3A7B9705" w:rsidR="00152DCE" w:rsidRPr="00152DCE" w:rsidRDefault="009F579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C818C4">
          <w:rPr>
            <w:rFonts w:ascii="Times New Roman" w:eastAsia="Times New Roman" w:hAnsi="Times New Roman" w:cs="Times New Roman"/>
            <w:noProof/>
            <w:webHidden/>
            <w:sz w:val="24"/>
            <w:szCs w:val="24"/>
            <w:lang w:eastAsia="ru-RU"/>
          </w:rPr>
          <w:t>8</w:t>
        </w:r>
        <w:r w:rsidR="00152DCE" w:rsidRPr="00152DCE">
          <w:rPr>
            <w:rFonts w:ascii="Times New Roman" w:eastAsia="Times New Roman" w:hAnsi="Times New Roman" w:cs="Times New Roman"/>
            <w:noProof/>
            <w:webHidden/>
            <w:sz w:val="24"/>
            <w:szCs w:val="24"/>
            <w:lang w:eastAsia="ru-RU"/>
          </w:rPr>
          <w:fldChar w:fldCharType="end"/>
        </w:r>
      </w:hyperlink>
    </w:p>
    <w:p w14:paraId="5897B2D0" w14:textId="43FE1D79" w:rsidR="00152DCE" w:rsidRPr="00152DCE" w:rsidRDefault="009F5793"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_Toc23432138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C818C4">
          <w:rPr>
            <w:rFonts w:ascii="Times New Roman" w:eastAsia="MS Mincho" w:hAnsi="Times New Roman" w:cs="Times New Roman"/>
            <w:b/>
            <w:i/>
            <w:iCs/>
            <w:noProof/>
            <w:webHidden/>
            <w:sz w:val="24"/>
            <w:szCs w:val="24"/>
            <w:lang w:val="x-none" w:eastAsia="x-none"/>
          </w:rPr>
          <w:t>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4EB3AE5A" w14:textId="30E6E8E9" w:rsidR="00152DCE" w:rsidRPr="00152DCE" w:rsidRDefault="009F5793"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_Toc23432139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C818C4">
          <w:rPr>
            <w:rFonts w:ascii="Times New Roman" w:eastAsia="MS Mincho" w:hAnsi="Times New Roman" w:cs="Times New Roman"/>
            <w:b/>
            <w:i/>
            <w:iCs/>
            <w:noProof/>
            <w:webHidden/>
            <w:sz w:val="24"/>
            <w:szCs w:val="24"/>
            <w:lang w:val="x-none" w:eastAsia="x-none"/>
          </w:rPr>
          <w:t>21</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5E3495E6" w14:textId="070C3AE8" w:rsidR="00152DCE" w:rsidRPr="00152DCE" w:rsidRDefault="009F5793"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_Toc23432140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C818C4">
          <w:rPr>
            <w:rFonts w:ascii="Times New Roman" w:eastAsia="MS Mincho" w:hAnsi="Times New Roman" w:cs="Times New Roman"/>
            <w:b/>
            <w:i/>
            <w:iCs/>
            <w:noProof/>
            <w:webHidden/>
            <w:sz w:val="24"/>
            <w:szCs w:val="24"/>
            <w:lang w:val="x-none" w:eastAsia="x-none"/>
          </w:rPr>
          <w:t>28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22678547" w14:textId="5CEDC41A" w:rsidR="00152DCE" w:rsidRPr="00152DCE" w:rsidRDefault="009F579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_Toc23432141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C818C4">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7870BDC5" w14:textId="2D84942B" w:rsidR="00152DCE" w:rsidRPr="00152DCE" w:rsidRDefault="009F579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_Toc23432142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C818C4">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182D2BA0" w14:textId="584E7729" w:rsidR="00152DCE" w:rsidRPr="00152DCE" w:rsidRDefault="009F579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_Toc23432143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C818C4">
          <w:rPr>
            <w:rFonts w:ascii="Times New Roman" w:eastAsia="Times New Roman" w:hAnsi="Times New Roman" w:cs="Times New Roman"/>
            <w:noProof/>
            <w:webHidden/>
            <w:sz w:val="24"/>
            <w:szCs w:val="24"/>
            <w:lang w:eastAsia="ru-RU"/>
          </w:rPr>
          <w:t>36</w:t>
        </w:r>
        <w:r w:rsidR="00152DCE" w:rsidRPr="00152DCE">
          <w:rPr>
            <w:rFonts w:ascii="Times New Roman" w:eastAsia="Times New Roman" w:hAnsi="Times New Roman" w:cs="Times New Roman"/>
            <w:noProof/>
            <w:webHidden/>
            <w:sz w:val="24"/>
            <w:szCs w:val="24"/>
            <w:lang w:eastAsia="ru-RU"/>
          </w:rPr>
          <w:fldChar w:fldCharType="end"/>
        </w:r>
      </w:hyperlink>
    </w:p>
    <w:p w14:paraId="17EF52BF" w14:textId="4F33F33A" w:rsidR="00152DCE" w:rsidRPr="00152DCE" w:rsidRDefault="009F579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_Toc23432144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C818C4">
          <w:rPr>
            <w:rFonts w:ascii="Times New Roman" w:eastAsia="Times New Roman" w:hAnsi="Times New Roman" w:cs="Times New Roman"/>
            <w:noProof/>
            <w:webHidden/>
            <w:sz w:val="24"/>
            <w:szCs w:val="24"/>
            <w:lang w:eastAsia="ru-RU"/>
          </w:rPr>
          <w:t>38</w:t>
        </w:r>
        <w:r w:rsidR="00152DCE" w:rsidRPr="00152DCE">
          <w:rPr>
            <w:rFonts w:ascii="Times New Roman" w:eastAsia="Times New Roman" w:hAnsi="Times New Roman" w:cs="Times New Roman"/>
            <w:noProof/>
            <w:webHidden/>
            <w:sz w:val="24"/>
            <w:szCs w:val="24"/>
            <w:lang w:eastAsia="ru-RU"/>
          </w:rPr>
          <w:fldChar w:fldCharType="end"/>
        </w:r>
      </w:hyperlink>
    </w:p>
    <w:p w14:paraId="53463703" w14:textId="7CDA9BDD" w:rsidR="00152DCE" w:rsidRPr="00152DCE" w:rsidRDefault="009F579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C818C4">
          <w:rPr>
            <w:rFonts w:ascii="Times New Roman" w:eastAsia="Times New Roman" w:hAnsi="Times New Roman" w:cs="Times New Roman"/>
            <w:noProof/>
            <w:webHidden/>
            <w:sz w:val="24"/>
            <w:szCs w:val="24"/>
            <w:lang w:eastAsia="ru-RU"/>
          </w:rPr>
          <w:t>40</w:t>
        </w:r>
        <w:r w:rsidR="00152DCE" w:rsidRPr="00152DCE">
          <w:rPr>
            <w:rFonts w:ascii="Times New Roman" w:eastAsia="Times New Roman" w:hAnsi="Times New Roman" w:cs="Times New Roman"/>
            <w:noProof/>
            <w:webHidden/>
            <w:sz w:val="24"/>
            <w:szCs w:val="24"/>
            <w:lang w:eastAsia="ru-RU"/>
          </w:rPr>
          <w:fldChar w:fldCharType="end"/>
        </w:r>
      </w:hyperlink>
    </w:p>
    <w:p w14:paraId="47B94ED2" w14:textId="6358F250" w:rsidR="00152DCE" w:rsidRPr="00152DCE" w:rsidRDefault="009F579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C818C4">
          <w:rPr>
            <w:rFonts w:ascii="Times New Roman" w:eastAsia="Times New Roman" w:hAnsi="Times New Roman" w:cs="Times New Roman"/>
            <w:noProof/>
            <w:webHidden/>
            <w:sz w:val="24"/>
            <w:szCs w:val="24"/>
            <w:lang w:eastAsia="ru-RU"/>
          </w:rPr>
          <w:t>41</w:t>
        </w:r>
        <w:r w:rsidR="00152DCE" w:rsidRPr="00152DCE">
          <w:rPr>
            <w:rFonts w:ascii="Times New Roman" w:eastAsia="Times New Roman" w:hAnsi="Times New Roman" w:cs="Times New Roman"/>
            <w:noProof/>
            <w:webHidden/>
            <w:sz w:val="24"/>
            <w:szCs w:val="24"/>
            <w:lang w:eastAsia="ru-RU"/>
          </w:rPr>
          <w:fldChar w:fldCharType="end"/>
        </w:r>
      </w:hyperlink>
    </w:p>
    <w:p w14:paraId="2B11BB3D" w14:textId="5E02FDDF" w:rsidR="00152DCE" w:rsidRPr="00152DCE" w:rsidRDefault="009F579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52DCE" w:rsidRPr="00152DC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C818C4">
          <w:rPr>
            <w:rFonts w:ascii="Times New Roman" w:eastAsia="Times New Roman" w:hAnsi="Times New Roman" w:cs="Times New Roman"/>
            <w:noProof/>
            <w:webHidden/>
            <w:sz w:val="24"/>
            <w:szCs w:val="24"/>
            <w:lang w:eastAsia="ru-RU"/>
          </w:rPr>
          <w:t>45</w:t>
        </w:r>
        <w:r w:rsidR="00152DCE" w:rsidRPr="00152DCE">
          <w:rPr>
            <w:rFonts w:ascii="Times New Roman" w:eastAsia="Times New Roman" w:hAnsi="Times New Roman" w:cs="Times New Roman"/>
            <w:noProof/>
            <w:webHidden/>
            <w:sz w:val="24"/>
            <w:szCs w:val="24"/>
            <w:lang w:eastAsia="ru-RU"/>
          </w:rPr>
          <w:fldChar w:fldCharType="end"/>
        </w:r>
      </w:hyperlink>
    </w:p>
    <w:p w14:paraId="6248CAAE" w14:textId="77777777" w:rsidR="00152DCE" w:rsidRPr="00152DCE" w:rsidRDefault="009F5793"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E363FF">
          <w:rPr>
            <w:rFonts w:ascii="Times New Roman" w:eastAsia="Times New Roman" w:hAnsi="Times New Roman" w:cs="Times New Roman"/>
            <w:noProof/>
            <w:webHidden/>
            <w:sz w:val="24"/>
            <w:szCs w:val="24"/>
            <w:lang w:eastAsia="ru-RU"/>
          </w:rPr>
          <w:t>47</w:t>
        </w:r>
      </w:hyperlink>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6C736676" w14:textId="5E25B11A"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BA2029" w:rsidRPr="00BA2029">
        <w:rPr>
          <w:rFonts w:ascii="Times New Roman" w:eastAsia="Times New Roman" w:hAnsi="Times New Roman" w:cs="Times New Roman"/>
          <w:sz w:val="24"/>
          <w:szCs w:val="24"/>
          <w:lang w:eastAsia="ru-RU"/>
        </w:rPr>
        <w:t xml:space="preserve">капитальный </w:t>
      </w:r>
      <w:r w:rsidR="00DD7790" w:rsidRPr="00DD7790">
        <w:rPr>
          <w:rFonts w:ascii="Times New Roman" w:eastAsia="Times New Roman" w:hAnsi="Times New Roman" w:cs="Times New Roman"/>
          <w:sz w:val="24"/>
          <w:szCs w:val="24"/>
          <w:lang w:eastAsia="ru-RU"/>
        </w:rPr>
        <w:t xml:space="preserve">ремонт </w:t>
      </w:r>
      <w:r w:rsidR="00E51F63" w:rsidRPr="00E51F63">
        <w:rPr>
          <w:rFonts w:ascii="Times New Roman" w:eastAsia="Times New Roman" w:hAnsi="Times New Roman" w:cs="Times New Roman"/>
          <w:sz w:val="24"/>
          <w:szCs w:val="24"/>
          <w:lang w:eastAsia="ru-RU"/>
        </w:rPr>
        <w:t xml:space="preserve">в здании </w:t>
      </w:r>
      <w:proofErr w:type="spellStart"/>
      <w:r w:rsidR="00E51F63" w:rsidRPr="00E51F63">
        <w:rPr>
          <w:rFonts w:ascii="Times New Roman" w:eastAsia="Times New Roman" w:hAnsi="Times New Roman" w:cs="Times New Roman"/>
          <w:sz w:val="24"/>
          <w:szCs w:val="24"/>
          <w:lang w:eastAsia="ru-RU"/>
        </w:rPr>
        <w:t>Бирского</w:t>
      </w:r>
      <w:proofErr w:type="spellEnd"/>
      <w:r w:rsidR="00E51F63" w:rsidRPr="00E51F63">
        <w:rPr>
          <w:rFonts w:ascii="Times New Roman" w:eastAsia="Times New Roman" w:hAnsi="Times New Roman" w:cs="Times New Roman"/>
          <w:sz w:val="24"/>
          <w:szCs w:val="24"/>
          <w:lang w:eastAsia="ru-RU"/>
        </w:rPr>
        <w:t xml:space="preserve"> МЦТЭТ, расположенного по адресу: г. Бирск, Октябрьская площадь, строение 4</w:t>
      </w:r>
      <w:r w:rsidR="00DD7790" w:rsidRPr="00DD7790">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sz w:val="24"/>
          <w:szCs w:val="24"/>
          <w:lang w:eastAsia="ru-RU"/>
        </w:rPr>
        <w:t>(далее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52DCE" w:rsidRPr="00A4700C" w14:paraId="599796C8" w14:textId="77777777" w:rsidTr="00152DCE">
        <w:trPr>
          <w:trHeight w:val="897"/>
        </w:trPr>
        <w:tc>
          <w:tcPr>
            <w:tcW w:w="2694"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0"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36A7D695" w14:textId="0FBA1DAE" w:rsidR="00152DCE" w:rsidRPr="00152DCE" w:rsidRDefault="00750025"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00152DCE" w:rsidRPr="00152DCE">
              <w:rPr>
                <w:rFonts w:ascii="Times New Roman" w:eastAsia="Calibri" w:hAnsi="Times New Roman" w:cs="Times New Roman"/>
                <w:bCs/>
                <w:color w:val="000000"/>
                <w:sz w:val="24"/>
                <w:szCs w:val="24"/>
              </w:rPr>
              <w:t>,</w:t>
            </w:r>
          </w:p>
          <w:p w14:paraId="5FDFF40F" w14:textId="736BF46E" w:rsidR="00152DCE" w:rsidRPr="005A46C4" w:rsidRDefault="00152DCE"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w:t>
            </w:r>
            <w:r w:rsidR="00750025" w:rsidRPr="005A46C4">
              <w:rPr>
                <w:rFonts w:ascii="Times New Roman" w:eastAsia="Calibri" w:hAnsi="Times New Roman" w:cs="Times New Roman"/>
                <w:bCs/>
                <w:color w:val="000000"/>
                <w:sz w:val="24"/>
                <w:szCs w:val="24"/>
              </w:rPr>
              <w:t>54-48</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1" w:history="1">
              <w:r w:rsidR="00750025" w:rsidRPr="005E6796">
                <w:rPr>
                  <w:rStyle w:val="a3"/>
                  <w:rFonts w:ascii="Times New Roman" w:hAnsi="Times New Roman" w:cs="Times New Roman"/>
                  <w:sz w:val="24"/>
                  <w:lang w:val="en-US"/>
                </w:rPr>
                <w:t>b</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ablaev</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bashtel</w:t>
              </w:r>
              <w:r w:rsidR="00750025" w:rsidRPr="005A46C4">
                <w:rPr>
                  <w:rStyle w:val="a3"/>
                  <w:rFonts w:ascii="Times New Roman" w:hAnsi="Times New Roman" w:cs="Times New Roman"/>
                  <w:sz w:val="24"/>
                </w:rPr>
                <w:t>.</w:t>
              </w:r>
              <w:proofErr w:type="spellStart"/>
              <w:r w:rsidR="00750025" w:rsidRPr="005E6796">
                <w:rPr>
                  <w:rStyle w:val="a3"/>
                  <w:rFonts w:ascii="Times New Roman" w:hAnsi="Times New Roman" w:cs="Times New Roman"/>
                  <w:sz w:val="24"/>
                  <w:lang w:val="en-US"/>
                </w:rPr>
                <w:t>ru</w:t>
              </w:r>
              <w:proofErr w:type="spellEnd"/>
            </w:hyperlink>
            <w:r w:rsidR="00750025" w:rsidRPr="005A46C4">
              <w:rPr>
                <w:rFonts w:ascii="Times New Roman" w:hAnsi="Times New Roman" w:cs="Times New Roman"/>
                <w:sz w:val="24"/>
              </w:rPr>
              <w:t xml:space="preserve"> </w:t>
            </w:r>
          </w:p>
          <w:p w14:paraId="0F8D17B3" w14:textId="77777777" w:rsidR="00750025" w:rsidRPr="005A46C4" w:rsidRDefault="00750025" w:rsidP="00152DCE">
            <w:pPr>
              <w:autoSpaceDE w:val="0"/>
              <w:autoSpaceDN w:val="0"/>
              <w:adjustRightInd w:val="0"/>
              <w:spacing w:after="0" w:line="240" w:lineRule="auto"/>
              <w:rPr>
                <w:rFonts w:ascii="Times New Roman" w:eastAsia="Calibri" w:hAnsi="Times New Roman" w:cs="Times New Roman"/>
                <w:bCs/>
                <w:color w:val="000000"/>
                <w:sz w:val="24"/>
                <w:szCs w:val="24"/>
              </w:rPr>
            </w:pPr>
          </w:p>
          <w:p w14:paraId="3E5606B2" w14:textId="51A56F5D" w:rsidR="00750025" w:rsidRPr="00152DCE" w:rsidRDefault="00A4700C" w:rsidP="0075002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00750025" w:rsidRPr="00152DCE">
              <w:rPr>
                <w:rFonts w:ascii="Times New Roman" w:eastAsia="Calibri" w:hAnsi="Times New Roman" w:cs="Times New Roman"/>
                <w:bCs/>
                <w:color w:val="000000"/>
                <w:sz w:val="24"/>
                <w:szCs w:val="24"/>
              </w:rPr>
              <w:t>,</w:t>
            </w:r>
          </w:p>
          <w:p w14:paraId="2DA2CCCD" w14:textId="377B8100" w:rsidR="00152DCE" w:rsidRPr="005A46C4" w:rsidRDefault="00750025"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221-5</w:t>
            </w:r>
            <w:r w:rsidR="00A4700C" w:rsidRPr="005A46C4">
              <w:rPr>
                <w:rFonts w:ascii="Times New Roman" w:eastAsia="Calibri" w:hAnsi="Times New Roman" w:cs="Times New Roman"/>
                <w:bCs/>
                <w:color w:val="000000"/>
                <w:sz w:val="24"/>
                <w:szCs w:val="24"/>
              </w:rPr>
              <w:t>8</w:t>
            </w:r>
            <w:r w:rsidRPr="005A46C4">
              <w:rPr>
                <w:rFonts w:ascii="Times New Roman" w:eastAsia="Calibri" w:hAnsi="Times New Roman" w:cs="Times New Roman"/>
                <w:bCs/>
                <w:color w:val="000000"/>
                <w:sz w:val="24"/>
                <w:szCs w:val="24"/>
              </w:rPr>
              <w:t>-</w:t>
            </w:r>
            <w:r w:rsidR="00A4700C" w:rsidRPr="005A46C4">
              <w:rPr>
                <w:rFonts w:ascii="Times New Roman" w:eastAsia="Calibri" w:hAnsi="Times New Roman" w:cs="Times New Roman"/>
                <w:bCs/>
                <w:color w:val="000000"/>
                <w:sz w:val="24"/>
                <w:szCs w:val="24"/>
              </w:rPr>
              <w:t>77</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2" w:history="1">
              <w:r w:rsidR="00A4700C" w:rsidRPr="005E6796">
                <w:rPr>
                  <w:rStyle w:val="a3"/>
                  <w:rFonts w:ascii="Times New Roman" w:hAnsi="Times New Roman" w:cs="Times New Roman"/>
                  <w:sz w:val="24"/>
                  <w:lang w:val="en-US"/>
                </w:rPr>
                <w:t>d</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loj</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bashtel</w:t>
              </w:r>
              <w:r w:rsidR="00A4700C" w:rsidRPr="005A46C4">
                <w:rPr>
                  <w:rStyle w:val="a3"/>
                  <w:rFonts w:ascii="Times New Roman" w:hAnsi="Times New Roman" w:cs="Times New Roman"/>
                  <w:sz w:val="24"/>
                </w:rPr>
                <w:t>.</w:t>
              </w:r>
              <w:proofErr w:type="spellStart"/>
              <w:r w:rsidR="00A4700C" w:rsidRPr="005E6796">
                <w:rPr>
                  <w:rStyle w:val="a3"/>
                  <w:rFonts w:ascii="Times New Roman" w:hAnsi="Times New Roman" w:cs="Times New Roman"/>
                  <w:sz w:val="24"/>
                  <w:lang w:val="en-US"/>
                </w:rPr>
                <w:t>ru</w:t>
              </w:r>
              <w:proofErr w:type="spellEnd"/>
            </w:hyperlink>
            <w:r w:rsidR="00A4700C" w:rsidRPr="005A46C4">
              <w:rPr>
                <w:rFonts w:ascii="Times New Roman" w:hAnsi="Times New Roman" w:cs="Times New Roman"/>
                <w:sz w:val="24"/>
              </w:rPr>
              <w:t xml:space="preserve"> </w:t>
            </w:r>
          </w:p>
        </w:tc>
      </w:tr>
      <w:tr w:rsidR="00152DCE" w:rsidRPr="00152DCE" w14:paraId="76A7C37E" w14:textId="77777777" w:rsidTr="00152DCE">
        <w:trPr>
          <w:trHeight w:val="897"/>
        </w:trPr>
        <w:tc>
          <w:tcPr>
            <w:tcW w:w="2694"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152DCE">
        <w:trPr>
          <w:trHeight w:val="1723"/>
        </w:trPr>
        <w:tc>
          <w:tcPr>
            <w:tcW w:w="2694"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4E15D03" w14:textId="3F6BD960" w:rsidR="00466509" w:rsidRDefault="00152DCE" w:rsidP="00152D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BA2029" w:rsidRPr="00BA2029">
              <w:rPr>
                <w:rFonts w:ascii="Times New Roman" w:eastAsia="Times New Roman" w:hAnsi="Times New Roman" w:cs="Times New Roman"/>
                <w:sz w:val="24"/>
                <w:szCs w:val="24"/>
                <w:lang w:eastAsia="ru-RU"/>
              </w:rPr>
              <w:t>капитальный</w:t>
            </w:r>
            <w:r w:rsidR="00466509" w:rsidRPr="00466509">
              <w:rPr>
                <w:rFonts w:ascii="Times New Roman" w:eastAsia="Times New Roman" w:hAnsi="Times New Roman" w:cs="Times New Roman"/>
                <w:sz w:val="24"/>
                <w:szCs w:val="24"/>
                <w:lang w:eastAsia="ru-RU"/>
              </w:rPr>
              <w:t xml:space="preserve"> </w:t>
            </w:r>
            <w:r w:rsidR="00DD7790" w:rsidRPr="00DD7790">
              <w:rPr>
                <w:rFonts w:ascii="Times New Roman" w:eastAsia="Times New Roman" w:hAnsi="Times New Roman" w:cs="Times New Roman"/>
                <w:sz w:val="24"/>
                <w:szCs w:val="24"/>
                <w:lang w:eastAsia="ru-RU"/>
              </w:rPr>
              <w:t xml:space="preserve">ремонт </w:t>
            </w:r>
            <w:r w:rsidR="00E51F63" w:rsidRPr="00E51F63">
              <w:rPr>
                <w:rFonts w:ascii="Times New Roman" w:eastAsia="Times New Roman" w:hAnsi="Times New Roman" w:cs="Times New Roman"/>
                <w:sz w:val="24"/>
                <w:szCs w:val="24"/>
                <w:lang w:eastAsia="ru-RU"/>
              </w:rPr>
              <w:t xml:space="preserve">в здании </w:t>
            </w:r>
            <w:proofErr w:type="spellStart"/>
            <w:r w:rsidR="00E51F63" w:rsidRPr="00E51F63">
              <w:rPr>
                <w:rFonts w:ascii="Times New Roman" w:eastAsia="Times New Roman" w:hAnsi="Times New Roman" w:cs="Times New Roman"/>
                <w:sz w:val="24"/>
                <w:szCs w:val="24"/>
                <w:lang w:eastAsia="ru-RU"/>
              </w:rPr>
              <w:t>Бирского</w:t>
            </w:r>
            <w:proofErr w:type="spellEnd"/>
            <w:r w:rsidR="00E51F63" w:rsidRPr="00E51F63">
              <w:rPr>
                <w:rFonts w:ascii="Times New Roman" w:eastAsia="Times New Roman" w:hAnsi="Times New Roman" w:cs="Times New Roman"/>
                <w:sz w:val="24"/>
                <w:szCs w:val="24"/>
                <w:lang w:eastAsia="ru-RU"/>
              </w:rPr>
              <w:t xml:space="preserve"> МЦТЭТ, расположенного по адресу: г. Бирск, Октябрьская площадь, строение 4</w:t>
            </w:r>
            <w:r w:rsidR="00466509">
              <w:rPr>
                <w:rFonts w:ascii="Times New Roman" w:eastAsia="Times New Roman" w:hAnsi="Times New Roman" w:cs="Times New Roman"/>
                <w:sz w:val="24"/>
                <w:szCs w:val="24"/>
                <w:lang w:eastAsia="ru-RU"/>
              </w:rPr>
              <w:t>.</w:t>
            </w:r>
          </w:p>
          <w:p w14:paraId="2CAD586D" w14:textId="64B02752" w:rsidR="00152DCE" w:rsidRDefault="00466509"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466509">
              <w:rPr>
                <w:rFonts w:ascii="Times New Roman" w:eastAsia="Times New Roman" w:hAnsi="Times New Roman" w:cs="Times New Roman"/>
                <w:sz w:val="24"/>
                <w:szCs w:val="24"/>
                <w:lang w:eastAsia="ru-RU"/>
              </w:rPr>
              <w:t xml:space="preserve"> </w:t>
            </w: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152DCE">
        <w:trPr>
          <w:trHeight w:val="1700"/>
        </w:trPr>
        <w:tc>
          <w:tcPr>
            <w:tcW w:w="2694"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152D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(исполнителю, </w:t>
            </w:r>
            <w:r w:rsidRPr="00152DCE">
              <w:rPr>
                <w:rFonts w:ascii="Times New Roman" w:eastAsia="Calibri" w:hAnsi="Times New Roman" w:cs="Times New Roman"/>
                <w:b/>
                <w:iCs/>
                <w:color w:val="000000"/>
                <w:sz w:val="24"/>
                <w:szCs w:val="24"/>
              </w:rPr>
              <w:lastRenderedPageBreak/>
              <w:t>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3A46E69" w14:textId="499751AB"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43917">
              <w:rPr>
                <w:rFonts w:ascii="Times New Roman" w:eastAsia="Calibri" w:hAnsi="Times New Roman" w:cs="Times New Roman"/>
                <w:iCs/>
                <w:sz w:val="24"/>
                <w:szCs w:val="24"/>
              </w:rPr>
              <w:t>1 276 609,20</w:t>
            </w:r>
            <w:r w:rsidR="00466509" w:rsidRPr="00466509">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E43917">
              <w:rPr>
                <w:rFonts w:ascii="Times New Roman" w:eastAsia="Calibri" w:hAnsi="Times New Roman" w:cs="Times New Roman"/>
                <w:iCs/>
                <w:sz w:val="24"/>
                <w:szCs w:val="24"/>
              </w:rPr>
              <w:t>Один миллион двести семьдесят шесть тысяч шестьсот девять</w:t>
            </w:r>
            <w:r w:rsidRPr="00152DCE">
              <w:rPr>
                <w:rFonts w:ascii="Times New Roman" w:eastAsia="Calibri" w:hAnsi="Times New Roman" w:cs="Times New Roman"/>
                <w:iCs/>
                <w:sz w:val="24"/>
                <w:szCs w:val="24"/>
              </w:rPr>
              <w:t>) рубл</w:t>
            </w:r>
            <w:r w:rsidR="00466509">
              <w:rPr>
                <w:rFonts w:ascii="Times New Roman" w:eastAsia="Calibri" w:hAnsi="Times New Roman" w:cs="Times New Roman"/>
                <w:iCs/>
                <w:sz w:val="24"/>
                <w:szCs w:val="24"/>
              </w:rPr>
              <w:t>ей</w:t>
            </w:r>
            <w:r w:rsidRPr="00152DCE">
              <w:rPr>
                <w:rFonts w:ascii="Times New Roman" w:eastAsia="Calibri" w:hAnsi="Times New Roman" w:cs="Times New Roman"/>
                <w:iCs/>
                <w:sz w:val="24"/>
                <w:szCs w:val="24"/>
              </w:rPr>
              <w:t xml:space="preserve"> </w:t>
            </w:r>
            <w:r w:rsidR="00E43917">
              <w:rPr>
                <w:rFonts w:ascii="Times New Roman" w:eastAsia="Calibri" w:hAnsi="Times New Roman" w:cs="Times New Roman"/>
                <w:iCs/>
                <w:sz w:val="24"/>
                <w:szCs w:val="24"/>
              </w:rPr>
              <w:t>20</w:t>
            </w:r>
            <w:r w:rsidRPr="00152DCE">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662CA023"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p>
          <w:p w14:paraId="5908516E" w14:textId="70984FED"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E43917">
              <w:rPr>
                <w:rFonts w:ascii="Times New Roman" w:eastAsia="Calibri" w:hAnsi="Times New Roman" w:cs="Times New Roman"/>
                <w:iCs/>
                <w:sz w:val="24"/>
                <w:szCs w:val="24"/>
              </w:rPr>
              <w:t>212 768,20</w:t>
            </w:r>
            <w:r>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E43917">
              <w:rPr>
                <w:rFonts w:ascii="Times New Roman" w:eastAsia="Calibri" w:hAnsi="Times New Roman" w:cs="Times New Roman"/>
                <w:iCs/>
                <w:sz w:val="24"/>
                <w:szCs w:val="24"/>
              </w:rPr>
              <w:t>Двести двенадцать тысяч семьсот шестьдесят восемь</w:t>
            </w:r>
            <w:r w:rsidRPr="00152DCE">
              <w:rPr>
                <w:rFonts w:ascii="Times New Roman" w:eastAsia="Calibri" w:hAnsi="Times New Roman" w:cs="Times New Roman"/>
                <w:iCs/>
                <w:sz w:val="24"/>
                <w:szCs w:val="24"/>
              </w:rPr>
              <w:t>) рубл</w:t>
            </w:r>
            <w:r w:rsidR="00DD7790">
              <w:rPr>
                <w:rFonts w:ascii="Times New Roman" w:eastAsia="Calibri" w:hAnsi="Times New Roman" w:cs="Times New Roman"/>
                <w:iCs/>
                <w:sz w:val="24"/>
                <w:szCs w:val="24"/>
              </w:rPr>
              <w:t>ей</w:t>
            </w:r>
            <w:r w:rsidR="002203EF">
              <w:rPr>
                <w:rFonts w:ascii="Times New Roman" w:eastAsia="Calibri" w:hAnsi="Times New Roman" w:cs="Times New Roman"/>
                <w:iCs/>
                <w:sz w:val="24"/>
                <w:szCs w:val="24"/>
              </w:rPr>
              <w:t xml:space="preserve"> </w:t>
            </w:r>
            <w:r w:rsidR="00E43917">
              <w:rPr>
                <w:rFonts w:ascii="Times New Roman" w:eastAsia="Calibri" w:hAnsi="Times New Roman" w:cs="Times New Roman"/>
                <w:iCs/>
                <w:sz w:val="24"/>
                <w:szCs w:val="24"/>
              </w:rPr>
              <w:t>20</w:t>
            </w:r>
            <w:r w:rsidR="00466509">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копе</w:t>
            </w:r>
            <w:r w:rsidR="00E43917">
              <w:rPr>
                <w:rFonts w:ascii="Times New Roman" w:eastAsia="Calibri" w:hAnsi="Times New Roman" w:cs="Times New Roman"/>
                <w:iCs/>
                <w:sz w:val="24"/>
                <w:szCs w:val="24"/>
              </w:rPr>
              <w:t>ек.</w:t>
            </w:r>
          </w:p>
          <w:p w14:paraId="2F28C6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1EB0A21F" w:rsidR="00152DCE" w:rsidRPr="00152DCE" w:rsidRDefault="00E43917"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1 063 841,00</w:t>
            </w:r>
            <w:r w:rsidR="00152DCE">
              <w:rPr>
                <w:rFonts w:ascii="Times New Roman" w:eastAsia="Times New Roman" w:hAnsi="Times New Roman" w:cs="Times New Roman"/>
                <w:iCs/>
                <w:sz w:val="24"/>
                <w:szCs w:val="24"/>
                <w:lang w:eastAsia="ru-RU"/>
              </w:rPr>
              <w:t xml:space="preserve"> </w:t>
            </w:r>
            <w:r w:rsidR="00152DCE" w:rsidRPr="00152DCE">
              <w:rPr>
                <w:rFonts w:ascii="Times New Roman" w:eastAsia="Times New Roman" w:hAnsi="Times New Roman" w:cs="Times New Roman"/>
                <w:iCs/>
                <w:sz w:val="24"/>
                <w:szCs w:val="24"/>
                <w:lang w:eastAsia="ru-RU"/>
              </w:rPr>
              <w:t>(</w:t>
            </w:r>
            <w:r w:rsidR="00DD7790">
              <w:rPr>
                <w:rFonts w:ascii="Times New Roman" w:eastAsia="Times New Roman" w:hAnsi="Times New Roman" w:cs="Times New Roman"/>
                <w:iCs/>
                <w:sz w:val="24"/>
                <w:szCs w:val="24"/>
                <w:lang w:eastAsia="ru-RU"/>
              </w:rPr>
              <w:t xml:space="preserve">Один </w:t>
            </w:r>
            <w:r w:rsidR="002203EF">
              <w:rPr>
                <w:rFonts w:ascii="Times New Roman" w:eastAsia="Times New Roman" w:hAnsi="Times New Roman" w:cs="Times New Roman"/>
                <w:iCs/>
                <w:sz w:val="24"/>
                <w:szCs w:val="24"/>
                <w:lang w:eastAsia="ru-RU"/>
              </w:rPr>
              <w:t>миллион</w:t>
            </w:r>
            <w:r w:rsidR="00DD7790">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шестьдесят три тысячи восемьсот сорок один</w:t>
            </w:r>
            <w:r w:rsidR="00152DCE" w:rsidRPr="00152DCE">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ь</w:t>
            </w:r>
            <w:r w:rsidR="00152DCE" w:rsidRPr="00152DCE">
              <w:rPr>
                <w:rFonts w:ascii="Times New Roman" w:eastAsia="Times New Roman" w:hAnsi="Times New Roman" w:cs="Times New Roman"/>
                <w:iCs/>
                <w:sz w:val="24"/>
                <w:szCs w:val="24"/>
                <w:lang w:eastAsia="ru-RU"/>
              </w:rPr>
              <w:t xml:space="preserve"> </w:t>
            </w:r>
            <w:r w:rsidR="00DD7790">
              <w:rPr>
                <w:rFonts w:ascii="Times New Roman" w:eastAsia="Times New Roman" w:hAnsi="Times New Roman" w:cs="Times New Roman"/>
                <w:iCs/>
                <w:sz w:val="24"/>
                <w:szCs w:val="24"/>
                <w:lang w:eastAsia="ru-RU"/>
              </w:rPr>
              <w:t>0</w:t>
            </w:r>
            <w:r>
              <w:rPr>
                <w:rFonts w:ascii="Times New Roman" w:eastAsia="Times New Roman" w:hAnsi="Times New Roman" w:cs="Times New Roman"/>
                <w:iCs/>
                <w:sz w:val="24"/>
                <w:szCs w:val="24"/>
                <w:lang w:eastAsia="ru-RU"/>
              </w:rPr>
              <w:t>0</w:t>
            </w:r>
            <w:r w:rsidR="00152DCE" w:rsidRPr="00152DCE">
              <w:rPr>
                <w:rFonts w:ascii="Times New Roman" w:eastAsia="Times New Roman" w:hAnsi="Times New Roman" w:cs="Times New Roman"/>
                <w:iCs/>
                <w:sz w:val="24"/>
                <w:szCs w:val="24"/>
                <w:lang w:eastAsia="ru-RU"/>
              </w:rPr>
              <w:t xml:space="preserve"> коп</w:t>
            </w:r>
            <w:r w:rsidR="00D01404">
              <w:rPr>
                <w:rFonts w:ascii="Times New Roman" w:eastAsia="Times New Roman" w:hAnsi="Times New Roman" w:cs="Times New Roman"/>
                <w:iCs/>
                <w:sz w:val="24"/>
                <w:szCs w:val="24"/>
                <w:lang w:eastAsia="ru-RU"/>
              </w:rPr>
              <w:t>е</w:t>
            </w:r>
            <w:r>
              <w:rPr>
                <w:rFonts w:ascii="Times New Roman" w:eastAsia="Times New Roman" w:hAnsi="Times New Roman" w:cs="Times New Roman"/>
                <w:iCs/>
                <w:sz w:val="24"/>
                <w:szCs w:val="24"/>
                <w:lang w:eastAsia="ru-RU"/>
              </w:rPr>
              <w:t>ек</w:t>
            </w:r>
            <w:r w:rsidR="00152DCE" w:rsidRPr="00152DCE">
              <w:rPr>
                <w:rFonts w:ascii="Times New Roman" w:eastAsia="Times New Roman" w:hAnsi="Times New Roman" w:cs="Times New Roman"/>
                <w:iCs/>
                <w:sz w:val="24"/>
                <w:szCs w:val="24"/>
                <w:lang w:eastAsia="ru-RU"/>
              </w:rPr>
              <w:t>, без учета НДС.</w:t>
            </w:r>
            <w:r w:rsidR="00152DCE"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lastRenderedPageBreak/>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2E5477A2"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6E66B57E" w14:textId="77777777" w:rsidTr="00152DCE">
        <w:tc>
          <w:tcPr>
            <w:tcW w:w="2694"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3"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3561C8A9" w:rsidR="00152DCE" w:rsidRPr="00152DCE" w:rsidRDefault="001231C9"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A06E0F">
              <w:rPr>
                <w:rFonts w:ascii="Times New Roman" w:eastAsia="Calibri" w:hAnsi="Times New Roman" w:cs="Times New Roman"/>
                <w:color w:val="000000"/>
                <w:sz w:val="24"/>
                <w:szCs w:val="24"/>
              </w:rPr>
              <w:t>25</w:t>
            </w:r>
            <w:r>
              <w:rPr>
                <w:rFonts w:ascii="Times New Roman" w:eastAsia="Calibri" w:hAnsi="Times New Roman" w:cs="Times New Roman"/>
                <w:color w:val="000000"/>
                <w:sz w:val="24"/>
                <w:szCs w:val="24"/>
              </w:rPr>
              <w:t>» июня 2020 года</w:t>
            </w:r>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152DCE">
        <w:tc>
          <w:tcPr>
            <w:tcW w:w="2694"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169D26DE"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r w:rsidR="001231C9">
              <w:rPr>
                <w:rFonts w:ascii="Times New Roman" w:eastAsia="Times New Roman" w:hAnsi="Times New Roman" w:cs="Times New Roman"/>
                <w:iCs/>
                <w:color w:val="000000"/>
                <w:sz w:val="24"/>
                <w:szCs w:val="24"/>
                <w:lang w:eastAsia="ru-RU"/>
              </w:rPr>
              <w:t>«</w:t>
            </w:r>
            <w:r w:rsidR="00A06E0F">
              <w:rPr>
                <w:rFonts w:ascii="Times New Roman" w:eastAsia="Times New Roman" w:hAnsi="Times New Roman" w:cs="Times New Roman"/>
                <w:iCs/>
                <w:color w:val="000000"/>
                <w:sz w:val="24"/>
                <w:szCs w:val="24"/>
                <w:lang w:eastAsia="ru-RU"/>
              </w:rPr>
              <w:t>25</w:t>
            </w:r>
            <w:r w:rsidR="001231C9">
              <w:rPr>
                <w:rFonts w:ascii="Times New Roman" w:eastAsia="Times New Roman" w:hAnsi="Times New Roman" w:cs="Times New Roman"/>
                <w:iCs/>
                <w:color w:val="000000"/>
                <w:sz w:val="24"/>
                <w:szCs w:val="24"/>
                <w:lang w:eastAsia="ru-RU"/>
              </w:rPr>
              <w:t>» июня 2020 года</w:t>
            </w:r>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233AE950" w:rsidR="00152DCE" w:rsidRPr="00152DCE" w:rsidRDefault="001231C9"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06E0F">
              <w:rPr>
                <w:rFonts w:ascii="Times New Roman" w:eastAsia="Times New Roman" w:hAnsi="Times New Roman" w:cs="Times New Roman"/>
                <w:sz w:val="24"/>
                <w:szCs w:val="24"/>
                <w:lang w:eastAsia="ru-RU"/>
              </w:rPr>
              <w:t>04</w:t>
            </w:r>
            <w:r>
              <w:rPr>
                <w:rFonts w:ascii="Times New Roman" w:eastAsia="Times New Roman" w:hAnsi="Times New Roman" w:cs="Times New Roman"/>
                <w:sz w:val="24"/>
                <w:szCs w:val="24"/>
                <w:lang w:eastAsia="ru-RU"/>
              </w:rPr>
              <w:t>» ию</w:t>
            </w:r>
            <w:r w:rsidR="00A06E0F">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я 2020 года</w:t>
            </w:r>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152DCE">
        <w:tc>
          <w:tcPr>
            <w:tcW w:w="2694"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204AC996" w:rsidR="00266C3E" w:rsidRPr="007A6ED3" w:rsidRDefault="001231C9" w:rsidP="00266C3E">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Times New Roman" w:hAnsi="Times New Roman" w:cs="Times New Roman"/>
                <w:sz w:val="24"/>
                <w:szCs w:val="24"/>
                <w:lang w:eastAsia="ru-RU"/>
              </w:rPr>
              <w:t>«</w:t>
            </w:r>
            <w:r w:rsidR="00A06E0F">
              <w:rPr>
                <w:rFonts w:ascii="Times New Roman" w:eastAsia="Times New Roman" w:hAnsi="Times New Roman" w:cs="Times New Roman"/>
                <w:sz w:val="24"/>
                <w:szCs w:val="24"/>
                <w:lang w:eastAsia="ru-RU"/>
              </w:rPr>
              <w:t>03</w:t>
            </w:r>
            <w:r w:rsidR="007571C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ию</w:t>
            </w:r>
            <w:r w:rsidR="00A06E0F">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я 2020 года</w:t>
            </w:r>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152DCE">
        <w:trPr>
          <w:trHeight w:val="566"/>
        </w:trPr>
        <w:tc>
          <w:tcPr>
            <w:tcW w:w="2694"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1D0E55F4" w14:textId="38737DE1"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r w:rsidR="001231C9">
              <w:rPr>
                <w:rFonts w:ascii="Times New Roman" w:eastAsia="Times New Roman" w:hAnsi="Times New Roman" w:cs="Times New Roman"/>
                <w:sz w:val="24"/>
                <w:szCs w:val="24"/>
                <w:lang w:eastAsia="ru-RU"/>
              </w:rPr>
              <w:t>«</w:t>
            </w:r>
            <w:r w:rsidR="00A06E0F">
              <w:rPr>
                <w:rFonts w:ascii="Times New Roman" w:eastAsia="Times New Roman" w:hAnsi="Times New Roman" w:cs="Times New Roman"/>
                <w:sz w:val="24"/>
                <w:szCs w:val="24"/>
                <w:lang w:eastAsia="ru-RU"/>
              </w:rPr>
              <w:t>02</w:t>
            </w:r>
            <w:r w:rsidR="001231C9">
              <w:rPr>
                <w:rFonts w:ascii="Times New Roman" w:eastAsia="Times New Roman" w:hAnsi="Times New Roman" w:cs="Times New Roman"/>
                <w:sz w:val="24"/>
                <w:szCs w:val="24"/>
                <w:lang w:eastAsia="ru-RU"/>
              </w:rPr>
              <w:t xml:space="preserve">» </w:t>
            </w:r>
            <w:r w:rsidR="00A06E0F">
              <w:rPr>
                <w:rFonts w:ascii="Times New Roman" w:eastAsia="Times New Roman" w:hAnsi="Times New Roman" w:cs="Times New Roman"/>
                <w:sz w:val="24"/>
                <w:szCs w:val="24"/>
                <w:lang w:eastAsia="ru-RU"/>
              </w:rPr>
              <w:t>июля</w:t>
            </w:r>
            <w:r w:rsidR="001231C9">
              <w:rPr>
                <w:rFonts w:ascii="Times New Roman" w:eastAsia="Times New Roman" w:hAnsi="Times New Roman" w:cs="Times New Roman"/>
                <w:sz w:val="24"/>
                <w:szCs w:val="24"/>
                <w:lang w:eastAsia="ru-RU"/>
              </w:rPr>
              <w:t xml:space="preserve"> 2020 года</w:t>
            </w:r>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74B157FE"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r w:rsidR="007571CF">
              <w:rPr>
                <w:rFonts w:ascii="Times New Roman" w:eastAsia="Times New Roman" w:hAnsi="Times New Roman" w:cs="Times New Roman"/>
                <w:sz w:val="24"/>
                <w:szCs w:val="24"/>
                <w:lang w:eastAsia="ru-RU"/>
              </w:rPr>
              <w:t>«</w:t>
            </w:r>
            <w:r w:rsidR="00A06E0F">
              <w:rPr>
                <w:rFonts w:ascii="Times New Roman" w:eastAsia="Times New Roman" w:hAnsi="Times New Roman" w:cs="Times New Roman"/>
                <w:sz w:val="24"/>
                <w:szCs w:val="24"/>
                <w:lang w:eastAsia="ru-RU"/>
              </w:rPr>
              <w:t>08</w:t>
            </w:r>
            <w:r w:rsidR="007571CF">
              <w:rPr>
                <w:rFonts w:ascii="Times New Roman" w:eastAsia="Times New Roman" w:hAnsi="Times New Roman" w:cs="Times New Roman"/>
                <w:sz w:val="24"/>
                <w:szCs w:val="24"/>
                <w:lang w:eastAsia="ru-RU"/>
              </w:rPr>
              <w:t xml:space="preserve">» </w:t>
            </w:r>
            <w:r w:rsidR="00A06E0F">
              <w:rPr>
                <w:rFonts w:ascii="Times New Roman" w:eastAsia="Times New Roman" w:hAnsi="Times New Roman" w:cs="Times New Roman"/>
                <w:sz w:val="24"/>
                <w:szCs w:val="24"/>
                <w:lang w:eastAsia="ru-RU"/>
              </w:rPr>
              <w:t>июля</w:t>
            </w:r>
            <w:r w:rsidR="007571CF">
              <w:rPr>
                <w:rFonts w:ascii="Times New Roman" w:eastAsia="Times New Roman" w:hAnsi="Times New Roman" w:cs="Times New Roman"/>
                <w:sz w:val="24"/>
                <w:szCs w:val="24"/>
                <w:lang w:eastAsia="ru-RU"/>
              </w:rPr>
              <w:t xml:space="preserve"> 2020 года</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5A98F5B1"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7-09T00:00:00Z">
                  <w:dateFormat w:val="«dd» MMMM yyyy 'года'"/>
                  <w:lid w:val="ru-RU"/>
                  <w:storeMappedDataAs w:val="dateTime"/>
                  <w:calendar w:val="gregorian"/>
                </w:date>
              </w:sdtPr>
              <w:sdtContent>
                <w:r w:rsidR="00A06E0F">
                  <w:rPr>
                    <w:rFonts w:ascii="Times New Roman" w:eastAsia="Times New Roman" w:hAnsi="Times New Roman" w:cs="Times New Roman"/>
                    <w:sz w:val="24"/>
                    <w:szCs w:val="24"/>
                    <w:lang w:eastAsia="ru-RU"/>
                  </w:rPr>
                  <w:t>«09» июля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152DCE">
        <w:tc>
          <w:tcPr>
            <w:tcW w:w="2694"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152DCE">
        <w:tc>
          <w:tcPr>
            <w:tcW w:w="2694"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152DCE">
        <w:tc>
          <w:tcPr>
            <w:tcW w:w="2694"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4456C68" w14:textId="77777777" w:rsidR="006C48A1" w:rsidRPr="00152DCE" w:rsidRDefault="006C48A1" w:rsidP="006C48A1">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w:t>
            </w:r>
            <w:r w:rsidR="00152DCE" w:rsidRPr="00152DCE">
              <w:rPr>
                <w:rFonts w:ascii="Times New Roman" w:eastAsia="Times New Roman" w:hAnsi="Times New Roman" w:cs="Times New Roman"/>
                <w:sz w:val="24"/>
                <w:szCs w:val="24"/>
                <w:lang w:eastAsia="ru-RU"/>
              </w:rPr>
              <w:t xml:space="preserve">требуется </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152DCE">
        <w:tc>
          <w:tcPr>
            <w:tcW w:w="2694"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900FF0D" w14:textId="77777777" w:rsidR="006C48A1" w:rsidRPr="00152DCE" w:rsidRDefault="00152DCE" w:rsidP="006C48A1">
            <w:pPr>
              <w:spacing w:after="0" w:line="240" w:lineRule="auto"/>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Не требуется </w:t>
            </w:r>
          </w:p>
          <w:p w14:paraId="26456F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C48A1" w:rsidRPr="00152DCE" w14:paraId="78002E4C" w14:textId="77777777" w:rsidTr="00152DCE">
        <w:tc>
          <w:tcPr>
            <w:tcW w:w="1077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4"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5"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6"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152DCE">
        <w:tc>
          <w:tcPr>
            <w:tcW w:w="10774" w:type="dxa"/>
            <w:gridSpan w:val="2"/>
            <w:shd w:val="clear" w:color="auto" w:fill="auto"/>
          </w:tcPr>
          <w:p w14:paraId="39FD007D" w14:textId="044ED3D3"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C818C4">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0ED71A9A"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C818C4">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252E2E35"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C818C4">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1D49C8D5"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C818C4">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77777777" w:rsidR="006C48A1" w:rsidRPr="0080226F" w:rsidRDefault="009F5793" w:rsidP="006C48A1">
      <w:pPr>
        <w:spacing w:after="0" w:line="240" w:lineRule="auto"/>
        <w:ind w:firstLine="567"/>
        <w:jc w:val="both"/>
        <w:rPr>
          <w:rFonts w:ascii="Times New Roman" w:eastAsia="Times New Roman" w:hAnsi="Times New Roman" w:cs="Times New Roman"/>
          <w:sz w:val="24"/>
          <w:szCs w:val="24"/>
          <w:lang w:eastAsia="ru-RU"/>
        </w:rPr>
      </w:pPr>
      <w:hyperlink r:id="rId21"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C48A1" w:rsidRPr="009162C7">
        <w:rPr>
          <w:rFonts w:ascii="Times New Roman" w:eastAsia="Times New Roman" w:hAnsi="Times New Roman" w:cs="Times New Roman"/>
          <w:sz w:val="24"/>
          <w:szCs w:val="24"/>
          <w:lang w:eastAsia="ru-RU"/>
        </w:rPr>
        <w:t xml:space="preserve">12 от 30.12.2019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26 от 17.07.2018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3D1E2564"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Content>
          <w:r w:rsidR="005A46C4">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432137"/>
      <w:bookmarkEnd w:id="6"/>
      <w:bookmarkEnd w:id="7"/>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8"/>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432138"/>
      <w:bookmarkEnd w:id="9"/>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10"/>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C48A1"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2"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5497264E"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Pr="00152DCE">
              <w:rPr>
                <w:rFonts w:ascii="Times New Roman" w:eastAsia="Calibri" w:hAnsi="Times New Roman" w:cs="Times New Roman"/>
                <w:bCs/>
                <w:color w:val="000000"/>
                <w:sz w:val="24"/>
                <w:szCs w:val="24"/>
              </w:rPr>
              <w:t>,</w:t>
            </w:r>
          </w:p>
          <w:p w14:paraId="45A567AF" w14:textId="77777777" w:rsidR="00605876" w:rsidRPr="00605876" w:rsidRDefault="00605876" w:rsidP="00605876">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221-54-48,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3" w:history="1">
              <w:r w:rsidRPr="005E6796">
                <w:rPr>
                  <w:rStyle w:val="a3"/>
                  <w:rFonts w:ascii="Times New Roman" w:hAnsi="Times New Roman" w:cs="Times New Roman"/>
                  <w:sz w:val="24"/>
                  <w:lang w:val="en-US"/>
                </w:rPr>
                <w:t>b</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ablaev</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p w14:paraId="75878D3F" w14:textId="77777777" w:rsidR="00605876" w:rsidRPr="00605876" w:rsidRDefault="00605876" w:rsidP="00605876">
            <w:pPr>
              <w:autoSpaceDE w:val="0"/>
              <w:autoSpaceDN w:val="0"/>
              <w:adjustRightInd w:val="0"/>
              <w:spacing w:after="0" w:line="240" w:lineRule="auto"/>
              <w:rPr>
                <w:rFonts w:ascii="Times New Roman" w:eastAsia="Calibri" w:hAnsi="Times New Roman" w:cs="Times New Roman"/>
                <w:bCs/>
                <w:color w:val="000000"/>
                <w:sz w:val="24"/>
                <w:szCs w:val="24"/>
              </w:rPr>
            </w:pPr>
          </w:p>
          <w:p w14:paraId="6C42A092"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Pr="00152DCE">
              <w:rPr>
                <w:rFonts w:ascii="Times New Roman" w:eastAsia="Calibri" w:hAnsi="Times New Roman" w:cs="Times New Roman"/>
                <w:bCs/>
                <w:color w:val="000000"/>
                <w:sz w:val="24"/>
                <w:szCs w:val="24"/>
              </w:rPr>
              <w:t>,</w:t>
            </w:r>
          </w:p>
          <w:p w14:paraId="14E41E5B" w14:textId="5316F673" w:rsidR="00152DCE" w:rsidRPr="00605876" w:rsidRDefault="00605876" w:rsidP="00605876">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221-58-77,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4" w:history="1">
              <w:r w:rsidRPr="005E6796">
                <w:rPr>
                  <w:rStyle w:val="a3"/>
                  <w:rFonts w:ascii="Times New Roman" w:hAnsi="Times New Roman" w:cs="Times New Roman"/>
                  <w:sz w:val="24"/>
                  <w:lang w:val="en-US"/>
                </w:rPr>
                <w:t>d</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loj</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6C48A1"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623A600C"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3" w:name="форма2"/>
            <w:bookmarkEnd w:id="12"/>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44967"/>
          </w:p>
        </w:tc>
        <w:bookmarkEnd w:id="14"/>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52DCE">
              <w:rPr>
                <w:rFonts w:ascii="Times New Roman" w:eastAsia="Times New Roman" w:hAnsi="Times New Roman" w:cs="Times New Roman"/>
                <w:bCs/>
                <w:sz w:val="24"/>
                <w:szCs w:val="24"/>
                <w:lang w:eastAsia="ru-RU"/>
              </w:rPr>
              <w:lastRenderedPageBreak/>
              <w:t>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152DCE">
              <w:rPr>
                <w:rFonts w:ascii="Times New Roman" w:eastAsia="Calibri" w:hAnsi="Times New Roman" w:cs="Times New Roman"/>
                <w:bCs/>
                <w:color w:val="000000"/>
                <w:sz w:val="24"/>
                <w:szCs w:val="24"/>
              </w:rPr>
              <w:lastRenderedPageBreak/>
              <w:t>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5"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p w14:paraId="0299FCFF" w14:textId="569F9C6F" w:rsidR="00152DCE" w:rsidRPr="00152DCE" w:rsidRDefault="008712FB"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A12F2">
              <w:rPr>
                <w:rFonts w:ascii="Times New Roman" w:eastAsia="Times New Roman" w:hAnsi="Times New Roman" w:cs="Times New Roman"/>
                <w:sz w:val="24"/>
                <w:szCs w:val="24"/>
                <w:lang w:eastAsia="ru-RU"/>
              </w:rPr>
              <w:t>1</w:t>
            </w:r>
            <w:r w:rsidR="00A06E0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июня 2020 года</w:t>
            </w:r>
          </w:p>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346F1E89" w:rsidR="00152DCE" w:rsidRPr="00152DCE" w:rsidRDefault="001231C9"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06E0F">
              <w:rPr>
                <w:rFonts w:ascii="Times New Roman" w:eastAsia="Times New Roman" w:hAnsi="Times New Roman" w:cs="Times New Roman"/>
                <w:sz w:val="24"/>
                <w:szCs w:val="24"/>
                <w:lang w:eastAsia="ru-RU"/>
              </w:rPr>
              <w:t>25</w:t>
            </w:r>
            <w:r>
              <w:rPr>
                <w:rFonts w:ascii="Times New Roman" w:eastAsia="Times New Roman" w:hAnsi="Times New Roman" w:cs="Times New Roman"/>
                <w:sz w:val="24"/>
                <w:szCs w:val="24"/>
                <w:lang w:eastAsia="ru-RU"/>
              </w:rPr>
              <w:t>» июня 2020 года</w:t>
            </w:r>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69CAD226" w:rsidR="00152DCE" w:rsidRDefault="001231C9" w:rsidP="00152DCE">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06E0F">
              <w:rPr>
                <w:rFonts w:ascii="Times New Roman" w:eastAsia="Times New Roman" w:hAnsi="Times New Roman" w:cs="Times New Roman"/>
                <w:sz w:val="24"/>
                <w:szCs w:val="24"/>
                <w:lang w:eastAsia="ru-RU"/>
              </w:rPr>
              <w:t>25</w:t>
            </w:r>
            <w:r>
              <w:rPr>
                <w:rFonts w:ascii="Times New Roman" w:eastAsia="Times New Roman" w:hAnsi="Times New Roman" w:cs="Times New Roman"/>
                <w:sz w:val="24"/>
                <w:szCs w:val="24"/>
                <w:lang w:eastAsia="ru-RU"/>
              </w:rPr>
              <w:t>» июня 2020 года</w:t>
            </w:r>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159A3060" w:rsidR="00152DCE" w:rsidRPr="00152DCE" w:rsidRDefault="001231C9"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06E0F">
              <w:rPr>
                <w:rFonts w:ascii="Times New Roman" w:eastAsia="Times New Roman" w:hAnsi="Times New Roman" w:cs="Times New Roman"/>
                <w:sz w:val="24"/>
                <w:szCs w:val="24"/>
                <w:lang w:eastAsia="ru-RU"/>
              </w:rPr>
              <w:t>04</w:t>
            </w:r>
            <w:r>
              <w:rPr>
                <w:rFonts w:ascii="Times New Roman" w:eastAsia="Times New Roman" w:hAnsi="Times New Roman" w:cs="Times New Roman"/>
                <w:sz w:val="24"/>
                <w:szCs w:val="24"/>
                <w:lang w:eastAsia="ru-RU"/>
              </w:rPr>
              <w:t>» ию</w:t>
            </w:r>
            <w:r w:rsidR="00A06E0F">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я 2020 года</w:t>
            </w:r>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7B094AB5"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r w:rsidR="001231C9">
              <w:rPr>
                <w:rFonts w:ascii="Times New Roman" w:eastAsia="Times New Roman" w:hAnsi="Times New Roman" w:cs="Times New Roman"/>
                <w:sz w:val="24"/>
                <w:szCs w:val="24"/>
                <w:lang w:eastAsia="ru-RU"/>
              </w:rPr>
              <w:t>«</w:t>
            </w:r>
            <w:r w:rsidR="00A06E0F">
              <w:rPr>
                <w:rFonts w:ascii="Times New Roman" w:eastAsia="Times New Roman" w:hAnsi="Times New Roman" w:cs="Times New Roman"/>
                <w:sz w:val="24"/>
                <w:szCs w:val="24"/>
                <w:lang w:eastAsia="ru-RU"/>
              </w:rPr>
              <w:t>02</w:t>
            </w:r>
            <w:r w:rsidR="001231C9">
              <w:rPr>
                <w:rFonts w:ascii="Times New Roman" w:eastAsia="Times New Roman" w:hAnsi="Times New Roman" w:cs="Times New Roman"/>
                <w:sz w:val="24"/>
                <w:szCs w:val="24"/>
                <w:lang w:eastAsia="ru-RU"/>
              </w:rPr>
              <w:t xml:space="preserve">» </w:t>
            </w:r>
            <w:r w:rsidR="00A06E0F">
              <w:rPr>
                <w:rFonts w:ascii="Times New Roman" w:eastAsia="Times New Roman" w:hAnsi="Times New Roman" w:cs="Times New Roman"/>
                <w:sz w:val="24"/>
                <w:szCs w:val="24"/>
                <w:lang w:eastAsia="ru-RU"/>
              </w:rPr>
              <w:t>июля</w:t>
            </w:r>
            <w:r w:rsidR="001231C9">
              <w:rPr>
                <w:rFonts w:ascii="Times New Roman" w:eastAsia="Times New Roman" w:hAnsi="Times New Roman" w:cs="Times New Roman"/>
                <w:sz w:val="24"/>
                <w:szCs w:val="24"/>
                <w:lang w:eastAsia="ru-RU"/>
              </w:rPr>
              <w:t xml:space="preserve"> 2020 года</w:t>
            </w:r>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AA4A11F" w14:textId="5CCDCBF4" w:rsidR="008712FB" w:rsidRPr="00152DCE" w:rsidRDefault="00152DCE" w:rsidP="008712FB">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r w:rsidR="008712FB">
              <w:rPr>
                <w:rFonts w:ascii="Times New Roman" w:eastAsia="Times New Roman" w:hAnsi="Times New Roman" w:cs="Times New Roman"/>
                <w:sz w:val="24"/>
                <w:szCs w:val="24"/>
                <w:lang w:eastAsia="ru-RU"/>
              </w:rPr>
              <w:t>«</w:t>
            </w:r>
            <w:r w:rsidR="00A06E0F">
              <w:rPr>
                <w:rFonts w:ascii="Times New Roman" w:eastAsia="Times New Roman" w:hAnsi="Times New Roman" w:cs="Times New Roman"/>
                <w:sz w:val="24"/>
                <w:szCs w:val="24"/>
                <w:lang w:eastAsia="ru-RU"/>
              </w:rPr>
              <w:t>08</w:t>
            </w:r>
            <w:r w:rsidR="008712FB">
              <w:rPr>
                <w:rFonts w:ascii="Times New Roman" w:eastAsia="Times New Roman" w:hAnsi="Times New Roman" w:cs="Times New Roman"/>
                <w:sz w:val="24"/>
                <w:szCs w:val="24"/>
                <w:lang w:eastAsia="ru-RU"/>
              </w:rPr>
              <w:t xml:space="preserve">» </w:t>
            </w:r>
            <w:r w:rsidR="00A06E0F">
              <w:rPr>
                <w:rFonts w:ascii="Times New Roman" w:eastAsia="Times New Roman" w:hAnsi="Times New Roman" w:cs="Times New Roman"/>
                <w:sz w:val="24"/>
                <w:szCs w:val="24"/>
                <w:lang w:eastAsia="ru-RU"/>
              </w:rPr>
              <w:t>июля</w:t>
            </w:r>
            <w:r w:rsidR="008712FB">
              <w:rPr>
                <w:rFonts w:ascii="Times New Roman" w:eastAsia="Times New Roman" w:hAnsi="Times New Roman" w:cs="Times New Roman"/>
                <w:sz w:val="24"/>
                <w:szCs w:val="24"/>
                <w:lang w:eastAsia="ru-RU"/>
              </w:rPr>
              <w:t xml:space="preserve"> 2020 года</w:t>
            </w:r>
          </w:p>
          <w:p w14:paraId="39D0A77C" w14:textId="3530C28E" w:rsidR="00152DCE" w:rsidRPr="00152DCE" w:rsidRDefault="00152DCE" w:rsidP="00152DCE">
            <w:pPr>
              <w:spacing w:after="0" w:line="240" w:lineRule="auto"/>
              <w:jc w:val="both"/>
              <w:rPr>
                <w:rFonts w:ascii="Times New Roman" w:eastAsia="Calibri" w:hAnsi="Times New Roman" w:cs="Times New Roman"/>
                <w:sz w:val="24"/>
                <w:szCs w:val="24"/>
                <w:lang w:eastAsia="ru-RU"/>
              </w:rPr>
            </w:pP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7B93DA30"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91677846"/>
                <w:placeholder>
                  <w:docPart w:val="D2B7A5E385874FCF974CE7061F5FC0FB"/>
                </w:placeholder>
                <w:date w:fullDate="2020-07-09T00:00:00Z">
                  <w:dateFormat w:val="«dd» MMMM yyyy 'года'"/>
                  <w:lid w:val="ru-RU"/>
                  <w:storeMappedDataAs w:val="dateTime"/>
                  <w:calendar w:val="gregorian"/>
                </w:date>
              </w:sdtPr>
              <w:sdtContent>
                <w:r w:rsidR="00A06E0F">
                  <w:rPr>
                    <w:rFonts w:ascii="Times New Roman" w:eastAsia="Times New Roman" w:hAnsi="Times New Roman" w:cs="Times New Roman"/>
                    <w:sz w:val="24"/>
                    <w:szCs w:val="24"/>
                    <w:lang w:eastAsia="ru-RU"/>
                  </w:rPr>
                  <w:t>«09» июля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191BB5EA"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1" w:name="форма9"/>
            <w:bookmarkEnd w:id="20"/>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797" w:type="dxa"/>
            <w:tcBorders>
              <w:top w:val="single" w:sz="4" w:space="0" w:color="auto"/>
              <w:left w:val="single" w:sz="4" w:space="0" w:color="auto"/>
              <w:bottom w:val="single" w:sz="4" w:space="0" w:color="auto"/>
              <w:right w:val="single" w:sz="4" w:space="0" w:color="auto"/>
            </w:tcBorders>
          </w:tcPr>
          <w:p w14:paraId="2E4CFC7B" w14:textId="7CCE6A46"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r w:rsidR="001231C9">
              <w:rPr>
                <w:rFonts w:ascii="Times New Roman" w:eastAsia="Times New Roman" w:hAnsi="Times New Roman" w:cs="Times New Roman"/>
                <w:b/>
                <w:sz w:val="24"/>
                <w:szCs w:val="24"/>
                <w:lang w:eastAsia="ru-RU"/>
              </w:rPr>
              <w:t>«</w:t>
            </w:r>
            <w:r w:rsidR="009F5793">
              <w:rPr>
                <w:rFonts w:ascii="Times New Roman" w:eastAsia="Times New Roman" w:hAnsi="Times New Roman" w:cs="Times New Roman"/>
                <w:b/>
                <w:sz w:val="24"/>
                <w:szCs w:val="24"/>
                <w:lang w:eastAsia="ru-RU"/>
              </w:rPr>
              <w:t>10</w:t>
            </w:r>
            <w:r w:rsidR="001231C9">
              <w:rPr>
                <w:rFonts w:ascii="Times New Roman" w:eastAsia="Times New Roman" w:hAnsi="Times New Roman" w:cs="Times New Roman"/>
                <w:b/>
                <w:sz w:val="24"/>
                <w:szCs w:val="24"/>
                <w:lang w:eastAsia="ru-RU"/>
              </w:rPr>
              <w:t xml:space="preserve">» </w:t>
            </w:r>
            <w:r w:rsidR="00A06E0F">
              <w:rPr>
                <w:rFonts w:ascii="Times New Roman" w:eastAsia="Times New Roman" w:hAnsi="Times New Roman" w:cs="Times New Roman"/>
                <w:b/>
                <w:sz w:val="24"/>
                <w:szCs w:val="24"/>
                <w:lang w:eastAsia="ru-RU"/>
              </w:rPr>
              <w:t>июня 2020</w:t>
            </w:r>
            <w:r w:rsidR="001231C9">
              <w:rPr>
                <w:rFonts w:ascii="Times New Roman" w:eastAsia="Times New Roman" w:hAnsi="Times New Roman" w:cs="Times New Roman"/>
                <w:b/>
                <w:sz w:val="24"/>
                <w:szCs w:val="24"/>
                <w:lang w:eastAsia="ru-RU"/>
              </w:rPr>
              <w:t xml:space="preserve"> года</w:t>
            </w:r>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34D64422"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r w:rsidR="001231C9">
              <w:rPr>
                <w:rFonts w:ascii="Times New Roman" w:eastAsia="Times New Roman" w:hAnsi="Times New Roman" w:cs="Times New Roman"/>
                <w:b/>
                <w:sz w:val="24"/>
                <w:szCs w:val="24"/>
                <w:lang w:eastAsia="ru-RU"/>
              </w:rPr>
              <w:t>«</w:t>
            </w:r>
            <w:r w:rsidR="00D649A8">
              <w:rPr>
                <w:rFonts w:ascii="Times New Roman" w:eastAsia="Times New Roman" w:hAnsi="Times New Roman" w:cs="Times New Roman"/>
                <w:b/>
                <w:sz w:val="24"/>
                <w:szCs w:val="24"/>
                <w:lang w:eastAsia="ru-RU"/>
              </w:rPr>
              <w:t>22</w:t>
            </w:r>
            <w:r w:rsidR="001231C9">
              <w:rPr>
                <w:rFonts w:ascii="Times New Roman" w:eastAsia="Times New Roman" w:hAnsi="Times New Roman" w:cs="Times New Roman"/>
                <w:b/>
                <w:sz w:val="24"/>
                <w:szCs w:val="24"/>
                <w:lang w:eastAsia="ru-RU"/>
              </w:rPr>
              <w:t>»</w:t>
            </w:r>
            <w:r w:rsidR="005773BF">
              <w:rPr>
                <w:rFonts w:ascii="Times New Roman" w:eastAsia="Times New Roman" w:hAnsi="Times New Roman" w:cs="Times New Roman"/>
                <w:b/>
                <w:sz w:val="24"/>
                <w:szCs w:val="24"/>
                <w:lang w:eastAsia="ru-RU"/>
              </w:rPr>
              <w:t xml:space="preserve"> </w:t>
            </w:r>
            <w:r w:rsidR="00A06E0F">
              <w:rPr>
                <w:rFonts w:ascii="Times New Roman" w:eastAsia="Times New Roman" w:hAnsi="Times New Roman" w:cs="Times New Roman"/>
                <w:b/>
                <w:sz w:val="24"/>
                <w:szCs w:val="24"/>
                <w:lang w:eastAsia="ru-RU"/>
              </w:rPr>
              <w:t>июня 2020</w:t>
            </w:r>
            <w:r w:rsidR="001231C9">
              <w:rPr>
                <w:rFonts w:ascii="Times New Roman" w:eastAsia="Times New Roman" w:hAnsi="Times New Roman" w:cs="Times New Roman"/>
                <w:b/>
                <w:sz w:val="24"/>
                <w:szCs w:val="24"/>
                <w:lang w:eastAsia="ru-RU"/>
              </w:rPr>
              <w:t xml:space="preserve"> года</w:t>
            </w:r>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w:t>
            </w:r>
            <w:r w:rsidRPr="00152DCE">
              <w:rPr>
                <w:rFonts w:ascii="Times New Roman" w:eastAsia="Times New Roman" w:hAnsi="Times New Roman" w:cs="Times New Roman"/>
                <w:sz w:val="24"/>
                <w:szCs w:val="24"/>
                <w:lang w:eastAsia="ru-RU"/>
              </w:rPr>
              <w:lastRenderedPageBreak/>
              <w:t>(три)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D658F71"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7B5F724B"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466509" w:rsidRPr="00466509">
              <w:rPr>
                <w:rFonts w:ascii="Times New Roman" w:eastAsia="Times New Roman" w:hAnsi="Times New Roman" w:cs="Times New Roman"/>
                <w:sz w:val="24"/>
                <w:szCs w:val="24"/>
                <w:lang w:eastAsia="ru-RU"/>
              </w:rPr>
              <w:t xml:space="preserve">капитальный </w:t>
            </w:r>
            <w:r w:rsidR="00DD7790" w:rsidRPr="00DD7790">
              <w:rPr>
                <w:rFonts w:ascii="Times New Roman" w:eastAsia="Times New Roman" w:hAnsi="Times New Roman" w:cs="Times New Roman"/>
                <w:sz w:val="24"/>
                <w:szCs w:val="24"/>
                <w:lang w:eastAsia="ru-RU"/>
              </w:rPr>
              <w:t xml:space="preserve">ремонт </w:t>
            </w:r>
            <w:r w:rsidR="00E51F63" w:rsidRPr="00E51F63">
              <w:rPr>
                <w:rFonts w:ascii="Times New Roman" w:eastAsia="Times New Roman" w:hAnsi="Times New Roman" w:cs="Times New Roman"/>
                <w:sz w:val="24"/>
                <w:szCs w:val="24"/>
                <w:lang w:eastAsia="ru-RU"/>
              </w:rPr>
              <w:t xml:space="preserve">в здании </w:t>
            </w:r>
            <w:proofErr w:type="spellStart"/>
            <w:r w:rsidR="00E51F63" w:rsidRPr="00E51F63">
              <w:rPr>
                <w:rFonts w:ascii="Times New Roman" w:eastAsia="Times New Roman" w:hAnsi="Times New Roman" w:cs="Times New Roman"/>
                <w:sz w:val="24"/>
                <w:szCs w:val="24"/>
                <w:lang w:eastAsia="ru-RU"/>
              </w:rPr>
              <w:t>Бирского</w:t>
            </w:r>
            <w:proofErr w:type="spellEnd"/>
            <w:r w:rsidR="00E51F63" w:rsidRPr="00E51F63">
              <w:rPr>
                <w:rFonts w:ascii="Times New Roman" w:eastAsia="Times New Roman" w:hAnsi="Times New Roman" w:cs="Times New Roman"/>
                <w:sz w:val="24"/>
                <w:szCs w:val="24"/>
                <w:lang w:eastAsia="ru-RU"/>
              </w:rPr>
              <w:t xml:space="preserve"> МЦТЭТ, расположенного по адресу: г. Бирск, Октябрьская площадь, строение 4</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407"/>
          </w:p>
        </w:tc>
        <w:bookmarkEnd w:id="23"/>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w:t>
            </w:r>
            <w:r w:rsidRPr="00152DCE">
              <w:rPr>
                <w:rFonts w:ascii="Times New Roman" w:eastAsia="Times New Roman" w:hAnsi="Times New Roman" w:cs="Times New Roman"/>
                <w:sz w:val="24"/>
                <w:szCs w:val="24"/>
                <w:lang w:eastAsia="ru-RU"/>
              </w:rPr>
              <w:lastRenderedPageBreak/>
              <w:t>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543561E7" w14:textId="77777777" w:rsidR="00DB673A" w:rsidRDefault="00152DCE" w:rsidP="00DB673A">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B673A">
              <w:rPr>
                <w:rFonts w:ascii="Times New Roman" w:eastAsia="Calibri" w:hAnsi="Times New Roman" w:cs="Times New Roman"/>
                <w:iCs/>
                <w:sz w:val="24"/>
                <w:szCs w:val="24"/>
              </w:rPr>
              <w:t>1 276 609,20</w:t>
            </w:r>
            <w:r w:rsidR="00DB673A" w:rsidRPr="00466509">
              <w:rPr>
                <w:rFonts w:ascii="Times New Roman" w:eastAsia="Calibri" w:hAnsi="Times New Roman" w:cs="Times New Roman"/>
                <w:iCs/>
                <w:sz w:val="24"/>
                <w:szCs w:val="24"/>
              </w:rPr>
              <w:t xml:space="preserve"> </w:t>
            </w:r>
            <w:r w:rsidR="00DB673A" w:rsidRPr="00152DCE">
              <w:rPr>
                <w:rFonts w:ascii="Times New Roman" w:eastAsia="Calibri" w:hAnsi="Times New Roman" w:cs="Times New Roman"/>
                <w:iCs/>
                <w:sz w:val="24"/>
                <w:szCs w:val="24"/>
              </w:rPr>
              <w:t>(</w:t>
            </w:r>
            <w:r w:rsidR="00DB673A">
              <w:rPr>
                <w:rFonts w:ascii="Times New Roman" w:eastAsia="Calibri" w:hAnsi="Times New Roman" w:cs="Times New Roman"/>
                <w:iCs/>
                <w:sz w:val="24"/>
                <w:szCs w:val="24"/>
              </w:rPr>
              <w:t>Один миллион двести семьдесят шесть тысяч шестьсот девять</w:t>
            </w:r>
            <w:r w:rsidR="00DB673A" w:rsidRPr="00152DCE">
              <w:rPr>
                <w:rFonts w:ascii="Times New Roman" w:eastAsia="Calibri" w:hAnsi="Times New Roman" w:cs="Times New Roman"/>
                <w:iCs/>
                <w:sz w:val="24"/>
                <w:szCs w:val="24"/>
              </w:rPr>
              <w:t>) рубл</w:t>
            </w:r>
            <w:r w:rsidR="00DB673A">
              <w:rPr>
                <w:rFonts w:ascii="Times New Roman" w:eastAsia="Calibri" w:hAnsi="Times New Roman" w:cs="Times New Roman"/>
                <w:iCs/>
                <w:sz w:val="24"/>
                <w:szCs w:val="24"/>
              </w:rPr>
              <w:t>ей</w:t>
            </w:r>
            <w:r w:rsidR="00DB673A" w:rsidRPr="00152DCE">
              <w:rPr>
                <w:rFonts w:ascii="Times New Roman" w:eastAsia="Calibri" w:hAnsi="Times New Roman" w:cs="Times New Roman"/>
                <w:iCs/>
                <w:sz w:val="24"/>
                <w:szCs w:val="24"/>
              </w:rPr>
              <w:t xml:space="preserve"> </w:t>
            </w:r>
            <w:r w:rsidR="00DB673A">
              <w:rPr>
                <w:rFonts w:ascii="Times New Roman" w:eastAsia="Calibri" w:hAnsi="Times New Roman" w:cs="Times New Roman"/>
                <w:iCs/>
                <w:sz w:val="24"/>
                <w:szCs w:val="24"/>
              </w:rPr>
              <w:t>20</w:t>
            </w:r>
            <w:r w:rsidR="00DB673A" w:rsidRPr="00152DCE">
              <w:rPr>
                <w:rFonts w:ascii="Times New Roman" w:eastAsia="Calibri" w:hAnsi="Times New Roman" w:cs="Times New Roman"/>
                <w:iCs/>
                <w:sz w:val="24"/>
                <w:szCs w:val="24"/>
              </w:rPr>
              <w:t xml:space="preserve"> копеек, с учетом НДС</w:t>
            </w:r>
            <w:r w:rsidR="00DB673A">
              <w:rPr>
                <w:rFonts w:ascii="Times New Roman" w:eastAsia="Calibri" w:hAnsi="Times New Roman" w:cs="Times New Roman"/>
                <w:iCs/>
                <w:sz w:val="24"/>
                <w:szCs w:val="24"/>
              </w:rPr>
              <w:t>.</w:t>
            </w:r>
          </w:p>
          <w:p w14:paraId="1EF9C52B" w14:textId="77777777" w:rsidR="00DB673A" w:rsidRDefault="00DB673A" w:rsidP="00DB673A">
            <w:pPr>
              <w:autoSpaceDE w:val="0"/>
              <w:autoSpaceDN w:val="0"/>
              <w:adjustRightInd w:val="0"/>
              <w:spacing w:after="0" w:line="240" w:lineRule="auto"/>
              <w:jc w:val="both"/>
              <w:rPr>
                <w:rFonts w:ascii="Times New Roman" w:eastAsia="Calibri" w:hAnsi="Times New Roman" w:cs="Times New Roman"/>
                <w:iCs/>
                <w:sz w:val="24"/>
                <w:szCs w:val="24"/>
              </w:rPr>
            </w:pPr>
          </w:p>
          <w:p w14:paraId="6F0DCBD3" w14:textId="77777777" w:rsidR="00DB673A" w:rsidRPr="00152DCE" w:rsidRDefault="00DB673A" w:rsidP="00DB673A">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212 768,20 </w:t>
            </w:r>
            <w:r w:rsidRPr="00152DCE">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двенадцать тысяч семьсот шестьдесят восемь</w:t>
            </w:r>
            <w:r w:rsidRPr="00152DCE">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ей 20 </w:t>
            </w:r>
            <w:r w:rsidRPr="00152DCE">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p>
          <w:p w14:paraId="7F51493F" w14:textId="77777777" w:rsidR="00DB673A" w:rsidRPr="00152DCE" w:rsidRDefault="00DB673A" w:rsidP="00DB673A">
            <w:pPr>
              <w:autoSpaceDE w:val="0"/>
              <w:autoSpaceDN w:val="0"/>
              <w:adjustRightInd w:val="0"/>
              <w:spacing w:after="0" w:line="240" w:lineRule="auto"/>
              <w:jc w:val="both"/>
              <w:rPr>
                <w:rFonts w:ascii="Times New Roman" w:eastAsia="Calibri" w:hAnsi="Times New Roman" w:cs="Times New Roman"/>
                <w:iCs/>
                <w:sz w:val="10"/>
                <w:szCs w:val="10"/>
              </w:rPr>
            </w:pPr>
          </w:p>
          <w:p w14:paraId="127CD25B" w14:textId="6C73EFCB" w:rsidR="00466509" w:rsidRPr="00466509" w:rsidRDefault="00DB673A" w:rsidP="00DB673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Times New Roman" w:hAnsi="Times New Roman" w:cs="Times New Roman"/>
                <w:iCs/>
                <w:sz w:val="24"/>
                <w:szCs w:val="24"/>
                <w:lang w:eastAsia="ru-RU"/>
              </w:rPr>
              <w:t xml:space="preserve">1 063 841,00 </w:t>
            </w:r>
            <w:r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шестьдесят три тысячи восемьсот сорок один</w:t>
            </w:r>
            <w:r w:rsidRPr="00152DCE">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ь</w:t>
            </w:r>
            <w:r w:rsidRPr="00152DC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152DCE">
              <w:rPr>
                <w:rFonts w:ascii="Times New Roman" w:eastAsia="Times New Roman" w:hAnsi="Times New Roman" w:cs="Times New Roman"/>
                <w:iCs/>
                <w:sz w:val="24"/>
                <w:szCs w:val="24"/>
                <w:lang w:eastAsia="ru-RU"/>
              </w:rPr>
              <w:t xml:space="preserve"> коп</w:t>
            </w:r>
            <w:r>
              <w:rPr>
                <w:rFonts w:ascii="Times New Roman" w:eastAsia="Times New Roman" w:hAnsi="Times New Roman" w:cs="Times New Roman"/>
                <w:iCs/>
                <w:sz w:val="24"/>
                <w:szCs w:val="24"/>
                <w:lang w:eastAsia="ru-RU"/>
              </w:rPr>
              <w:t>еек</w:t>
            </w:r>
            <w:r w:rsidRPr="00152DCE">
              <w:rPr>
                <w:rFonts w:ascii="Times New Roman" w:eastAsia="Times New Roman" w:hAnsi="Times New Roman" w:cs="Times New Roman"/>
                <w:iCs/>
                <w:sz w:val="24"/>
                <w:szCs w:val="24"/>
                <w:lang w:eastAsia="ru-RU"/>
              </w:rPr>
              <w:t>, без учета НДС.</w:t>
            </w:r>
            <w:r w:rsidR="00466509" w:rsidRPr="00466509">
              <w:rPr>
                <w:rFonts w:ascii="Times New Roman" w:eastAsia="Calibri" w:hAnsi="Times New Roman" w:cs="Times New Roman"/>
                <w:iCs/>
                <w:sz w:val="24"/>
                <w:szCs w:val="24"/>
              </w:rPr>
              <w:t xml:space="preserve"> </w:t>
            </w:r>
          </w:p>
          <w:p w14:paraId="7AD1A251" w14:textId="611CE7A4" w:rsidR="00057E87" w:rsidRDefault="00057E87" w:rsidP="00057E8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29D212B5"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7B245FD9" w14:textId="77777777" w:rsidR="00E52CA4" w:rsidRPr="00152DCE" w:rsidRDefault="00E52CA4"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14:paraId="31910A49" w14:textId="72312088" w:rsid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Начальная (максимальная) стоимость договора / начальная (максимальная) стоимость единицы измерения определяются Локальн</w:t>
            </w:r>
            <w:r w:rsidR="005773BF">
              <w:rPr>
                <w:rFonts w:ascii="Times New Roman" w:eastAsia="Calibri" w:hAnsi="Times New Roman" w:cs="Times New Roman"/>
                <w:iCs/>
                <w:sz w:val="24"/>
                <w:szCs w:val="24"/>
                <w:lang w:eastAsia="ru-RU"/>
              </w:rPr>
              <w:t>о</w:t>
            </w:r>
            <w:r w:rsidRPr="00E52CA4">
              <w:rPr>
                <w:rFonts w:ascii="Times New Roman" w:eastAsia="Calibri" w:hAnsi="Times New Roman" w:cs="Times New Roman"/>
                <w:iCs/>
                <w:sz w:val="24"/>
                <w:szCs w:val="24"/>
                <w:lang w:eastAsia="ru-RU"/>
              </w:rPr>
              <w:t xml:space="preserve"> сметным расчет</w:t>
            </w:r>
            <w:r w:rsidR="005773BF">
              <w:rPr>
                <w:rFonts w:ascii="Times New Roman" w:eastAsia="Calibri" w:hAnsi="Times New Roman" w:cs="Times New Roman"/>
                <w:iCs/>
                <w:sz w:val="24"/>
                <w:szCs w:val="24"/>
                <w:lang w:eastAsia="ru-RU"/>
              </w:rPr>
              <w:t>ом</w:t>
            </w:r>
            <w:r w:rsidRPr="00E52CA4">
              <w:rPr>
                <w:rFonts w:ascii="Times New Roman" w:eastAsia="Calibri" w:hAnsi="Times New Roman" w:cs="Times New Roman"/>
                <w:iCs/>
                <w:sz w:val="24"/>
                <w:szCs w:val="24"/>
                <w:lang w:eastAsia="ru-RU"/>
              </w:rPr>
              <w:t xml:space="preserve">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w:t>
            </w:r>
            <w:hyperlink w:anchor="_РАЗДЕЛ_IV._Техническое" w:history="1">
              <w:r w:rsidR="00414B1B" w:rsidRPr="00152DCE">
                <w:rPr>
                  <w:rFonts w:ascii="Times New Roman" w:eastAsia="Times New Roman" w:hAnsi="Times New Roman" w:cs="Times New Roman"/>
                  <w:color w:val="0000FF"/>
                  <w:sz w:val="24"/>
                  <w:szCs w:val="24"/>
                  <w:u w:val="single"/>
                  <w:lang w:eastAsia="ru-RU"/>
                </w:rPr>
                <w:t>раздел</w:t>
              </w:r>
              <w:r w:rsidR="00414B1B">
                <w:rPr>
                  <w:rFonts w:ascii="Times New Roman" w:eastAsia="Times New Roman" w:hAnsi="Times New Roman" w:cs="Times New Roman"/>
                  <w:color w:val="0000FF"/>
                  <w:sz w:val="24"/>
                  <w:szCs w:val="24"/>
                  <w:u w:val="single"/>
                  <w:lang w:eastAsia="ru-RU"/>
                </w:rPr>
                <w:t>а</w:t>
              </w:r>
              <w:r w:rsidR="00414B1B" w:rsidRPr="00152DCE">
                <w:rPr>
                  <w:rFonts w:ascii="Times New Roman" w:eastAsia="Times New Roman" w:hAnsi="Times New Roman" w:cs="Times New Roman"/>
                  <w:color w:val="0000FF"/>
                  <w:sz w:val="24"/>
                  <w:szCs w:val="24"/>
                  <w:u w:val="single"/>
                  <w:lang w:eastAsia="ru-RU"/>
                </w:rPr>
                <w:t xml:space="preserve"> IV «Техническое задание»</w:t>
              </w:r>
            </w:hyperlink>
            <w:r w:rsidRPr="00E52CA4">
              <w:rPr>
                <w:rFonts w:ascii="Times New Roman" w:eastAsia="Calibri" w:hAnsi="Times New Roman" w:cs="Times New Roman"/>
                <w:iCs/>
                <w:sz w:val="24"/>
                <w:szCs w:val="24"/>
                <w:lang w:eastAsia="ru-RU"/>
              </w:rPr>
              <w:t xml:space="preserve"> Документации о закупке.</w:t>
            </w:r>
          </w:p>
          <w:p w14:paraId="3AC5ACB3" w14:textId="77777777" w:rsidR="00414B1B" w:rsidRDefault="00414B1B"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44452BC" w14:textId="49404A3D"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Начальная (максимальная) цена </w:t>
            </w:r>
            <w:r w:rsidR="00E97D32">
              <w:rPr>
                <w:rFonts w:ascii="Times New Roman" w:eastAsia="Calibri" w:hAnsi="Times New Roman" w:cs="Times New Roman"/>
                <w:iCs/>
                <w:sz w:val="24"/>
                <w:szCs w:val="24"/>
                <w:lang w:eastAsia="ru-RU"/>
              </w:rPr>
              <w:t>договора /</w:t>
            </w:r>
            <w:r w:rsidRPr="00E52CA4">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6C26C352"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    </w:t>
            </w:r>
          </w:p>
          <w:p w14:paraId="26201681" w14:textId="1391BAB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Коэффициент снижения применяется единым ко всем позициям единиц измерения Локальн</w:t>
            </w:r>
            <w:r w:rsidR="005773BF">
              <w:rPr>
                <w:rFonts w:ascii="Times New Roman" w:eastAsia="Calibri" w:hAnsi="Times New Roman" w:cs="Times New Roman"/>
                <w:iCs/>
                <w:sz w:val="24"/>
                <w:szCs w:val="24"/>
                <w:lang w:eastAsia="ru-RU"/>
              </w:rPr>
              <w:t>о</w:t>
            </w:r>
            <w:r w:rsidR="007A12F2">
              <w:rPr>
                <w:rFonts w:ascii="Times New Roman" w:eastAsia="Calibri" w:hAnsi="Times New Roman" w:cs="Times New Roman"/>
                <w:iCs/>
                <w:sz w:val="24"/>
                <w:szCs w:val="24"/>
                <w:lang w:eastAsia="ru-RU"/>
              </w:rPr>
              <w:t>го</w:t>
            </w:r>
            <w:r w:rsidRPr="00E52CA4">
              <w:rPr>
                <w:rFonts w:ascii="Times New Roman" w:eastAsia="Calibri" w:hAnsi="Times New Roman" w:cs="Times New Roman"/>
                <w:iCs/>
                <w:sz w:val="24"/>
                <w:szCs w:val="24"/>
                <w:lang w:eastAsia="ru-RU"/>
              </w:rPr>
              <w:t xml:space="preserve"> сметн</w:t>
            </w:r>
            <w:r w:rsidR="005773BF">
              <w:rPr>
                <w:rFonts w:ascii="Times New Roman" w:eastAsia="Calibri" w:hAnsi="Times New Roman" w:cs="Times New Roman"/>
                <w:iCs/>
                <w:sz w:val="24"/>
                <w:szCs w:val="24"/>
                <w:lang w:eastAsia="ru-RU"/>
              </w:rPr>
              <w:t>ого</w:t>
            </w:r>
            <w:r w:rsidRPr="00E52CA4">
              <w:rPr>
                <w:rFonts w:ascii="Times New Roman" w:eastAsia="Calibri" w:hAnsi="Times New Roman" w:cs="Times New Roman"/>
                <w:iCs/>
                <w:sz w:val="24"/>
                <w:szCs w:val="24"/>
                <w:lang w:eastAsia="ru-RU"/>
              </w:rPr>
              <w:t xml:space="preserve"> расчет</w:t>
            </w:r>
            <w:r w:rsidR="005773BF">
              <w:rPr>
                <w:rFonts w:ascii="Times New Roman" w:eastAsia="Calibri" w:hAnsi="Times New Roman" w:cs="Times New Roman"/>
                <w:iCs/>
                <w:sz w:val="24"/>
                <w:szCs w:val="24"/>
                <w:lang w:eastAsia="ru-RU"/>
              </w:rPr>
              <w:t>а</w:t>
            </w:r>
            <w:r w:rsidRPr="00E52CA4">
              <w:rPr>
                <w:rFonts w:ascii="Times New Roman" w:eastAsia="Calibri" w:hAnsi="Times New Roman" w:cs="Times New Roman"/>
                <w:iCs/>
                <w:sz w:val="24"/>
                <w:szCs w:val="24"/>
                <w:lang w:eastAsia="ru-RU"/>
              </w:rPr>
              <w:t xml:space="preserve"> </w:t>
            </w:r>
            <w:r w:rsidR="00414B1B">
              <w:rPr>
                <w:rFonts w:ascii="Times New Roman" w:eastAsia="Calibri" w:hAnsi="Times New Roman" w:cs="Times New Roman"/>
                <w:iCs/>
                <w:sz w:val="24"/>
                <w:szCs w:val="24"/>
                <w:lang w:eastAsia="ru-RU"/>
              </w:rPr>
              <w:t xml:space="preserve">(Приложение №2 к </w:t>
            </w:r>
            <w:r w:rsidR="00414B1B">
              <w:rPr>
                <w:rFonts w:ascii="Times New Roman" w:eastAsia="Calibri" w:hAnsi="Times New Roman" w:cs="Times New Roman"/>
                <w:iCs/>
                <w:sz w:val="24"/>
                <w:szCs w:val="24"/>
                <w:lang w:eastAsia="ru-RU"/>
              </w:rPr>
              <w:lastRenderedPageBreak/>
              <w:t>Техническому заданию)</w:t>
            </w:r>
            <w:r w:rsidRPr="00E52CA4">
              <w:rPr>
                <w:rFonts w:ascii="Times New Roman" w:eastAsia="Calibri" w:hAnsi="Times New Roman" w:cs="Times New Roman"/>
                <w:iCs/>
                <w:sz w:val="24"/>
                <w:szCs w:val="24"/>
                <w:lang w:eastAsia="ru-RU"/>
              </w:rPr>
              <w:t xml:space="preserve"> и применяется к начальной (максимальной) цене договора.</w:t>
            </w:r>
          </w:p>
          <w:p w14:paraId="380C142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26CF17B"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6878DE1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EFBC97F" w14:textId="54341BDF" w:rsidR="006C48A1"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w:t>
            </w:r>
            <w:r w:rsidR="007D5A2E">
              <w:rPr>
                <w:rFonts w:ascii="Times New Roman" w:eastAsia="Calibri" w:hAnsi="Times New Roman" w:cs="Times New Roman"/>
                <w:iCs/>
                <w:sz w:val="24"/>
                <w:szCs w:val="24"/>
                <w:lang w:eastAsia="ru-RU"/>
              </w:rPr>
              <w:t>ьно</w:t>
            </w:r>
            <w:r w:rsidRPr="00E52CA4">
              <w:rPr>
                <w:rFonts w:ascii="Times New Roman" w:eastAsia="Calibri" w:hAnsi="Times New Roman" w:cs="Times New Roman"/>
                <w:iCs/>
                <w:sz w:val="24"/>
                <w:szCs w:val="24"/>
                <w:lang w:eastAsia="ru-RU"/>
              </w:rPr>
              <w:t xml:space="preserve"> сметны</w:t>
            </w:r>
            <w:r w:rsidR="007D5A2E">
              <w:rPr>
                <w:rFonts w:ascii="Times New Roman" w:eastAsia="Calibri" w:hAnsi="Times New Roman" w:cs="Times New Roman"/>
                <w:iCs/>
                <w:sz w:val="24"/>
                <w:szCs w:val="24"/>
                <w:lang w:eastAsia="ru-RU"/>
              </w:rPr>
              <w:t>й</w:t>
            </w:r>
            <w:r w:rsidRPr="00E52CA4">
              <w:rPr>
                <w:rFonts w:ascii="Times New Roman" w:eastAsia="Calibri" w:hAnsi="Times New Roman" w:cs="Times New Roman"/>
                <w:iCs/>
                <w:sz w:val="24"/>
                <w:szCs w:val="24"/>
                <w:lang w:eastAsia="ru-RU"/>
              </w:rPr>
              <w:t xml:space="preserve"> расчет </w:t>
            </w:r>
            <w:r w:rsidR="00FE22AE">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339A875A" w14:textId="77777777" w:rsidR="00E52CA4" w:rsidRDefault="00E52CA4" w:rsidP="00E52CA4">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p>
          <w:p w14:paraId="5A584578" w14:textId="70693124"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76DEF81" w14:textId="34DE2D4E"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w:t>
            </w:r>
            <w:r w:rsidR="00327552" w:rsidRPr="00C63E79">
              <w:rPr>
                <w:rFonts w:ascii="Times New Roman" w:eastAsia="Calibri" w:hAnsi="Times New Roman" w:cs="Times New Roman"/>
                <w:iCs/>
                <w:sz w:val="24"/>
                <w:szCs w:val="24"/>
                <w:lang w:eastAsia="ru-RU"/>
              </w:rPr>
              <w:t>Договора и</w:t>
            </w:r>
            <w:r w:rsidRPr="00C63E79">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w:t>
            </w:r>
            <w:r w:rsidR="00327552" w:rsidRPr="00C63E79">
              <w:rPr>
                <w:rFonts w:ascii="Times New Roman" w:eastAsia="Calibri" w:hAnsi="Times New Roman" w:cs="Times New Roman"/>
                <w:iCs/>
                <w:sz w:val="24"/>
                <w:szCs w:val="24"/>
                <w:lang w:eastAsia="ru-RU"/>
              </w:rPr>
              <w:t>Договора без</w:t>
            </w:r>
            <w:r w:rsidRPr="00C63E79">
              <w:rPr>
                <w:rFonts w:ascii="Times New Roman" w:eastAsia="Calibri" w:hAnsi="Times New Roman" w:cs="Times New Roman"/>
                <w:iCs/>
                <w:sz w:val="24"/>
                <w:szCs w:val="24"/>
                <w:lang w:eastAsia="ru-RU"/>
              </w:rPr>
              <w:t xml:space="preserve"> НДС и цену единицы товара (работы, услуги) без НДС.</w:t>
            </w:r>
          </w:p>
          <w:p w14:paraId="2941DB1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51663C5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6" w:name="форма15"/>
            <w:bookmarkEnd w:id="25"/>
            <w:r w:rsidRPr="00152DCE">
              <w:rPr>
                <w:rFonts w:ascii="Times New Roman" w:eastAsia="Times New Roman" w:hAnsi="Times New Roman" w:cs="Times New Roman"/>
                <w:sz w:val="24"/>
                <w:szCs w:val="24"/>
                <w:lang w:eastAsia="ru-RU"/>
              </w:rPr>
              <w:t xml:space="preserve">Требования к Участникам </w:t>
            </w:r>
            <w:bookmarkEnd w:id="26"/>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786DD6" w:rsidRPr="00152DCE" w14:paraId="19B6DC8A" w14:textId="77777777" w:rsidTr="00152DCE">
              <w:tc>
                <w:tcPr>
                  <w:tcW w:w="3572" w:type="dxa"/>
                  <w:shd w:val="clear" w:color="auto" w:fill="auto"/>
                </w:tcPr>
                <w:p w14:paraId="061DD959" w14:textId="2742C4A9" w:rsidR="00786DD6" w:rsidRDefault="00786DD6" w:rsidP="00EB0265">
                  <w:pPr>
                    <w:pStyle w:val="a4"/>
                    <w:numPr>
                      <w:ilvl w:val="0"/>
                      <w:numId w:val="16"/>
                    </w:numPr>
                    <w:ind w:left="224" w:firstLine="0"/>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r w:rsidR="00327552">
                    <w:rPr>
                      <w:rFonts w:cs="Arial"/>
                      <w:color w:val="000000"/>
                    </w:rPr>
                    <w:t>.</w:t>
                  </w:r>
                </w:p>
                <w:p w14:paraId="0FCA1386" w14:textId="13823AFE" w:rsidR="00786DD6" w:rsidRPr="0032115E" w:rsidRDefault="00786DD6" w:rsidP="00327552">
                  <w:pPr>
                    <w:pStyle w:val="a4"/>
                    <w:ind w:left="224"/>
                    <w:jc w:val="both"/>
                    <w:rPr>
                      <w:rFonts w:cs="Arial"/>
                      <w:color w:val="000000"/>
                    </w:rPr>
                  </w:pPr>
                </w:p>
              </w:tc>
              <w:tc>
                <w:tcPr>
                  <w:tcW w:w="3829" w:type="dxa"/>
                  <w:shd w:val="clear" w:color="auto" w:fill="auto"/>
                </w:tcPr>
                <w:p w14:paraId="565BC58F" w14:textId="4FD58123" w:rsidR="00786DD6" w:rsidRPr="00DC74DC" w:rsidRDefault="00327552" w:rsidP="00327552">
                  <w:pPr>
                    <w:ind w:firstLine="568"/>
                    <w:rPr>
                      <w:rFonts w:ascii="Times New Roman" w:eastAsia="Times New Roman" w:hAnsi="Times New Roman" w:cs="Times New Roman"/>
                      <w:color w:val="000000"/>
                      <w:sz w:val="24"/>
                      <w:szCs w:val="24"/>
                      <w:lang w:eastAsia="ru-RU"/>
                    </w:rPr>
                  </w:pPr>
                  <w:r w:rsidRPr="00DC74DC">
                    <w:rPr>
                      <w:rFonts w:ascii="Times New Roman" w:eastAsia="Times New Roman" w:hAnsi="Times New Roman" w:cs="Times New Roman"/>
                    </w:rPr>
                    <w:t>Специальных документов не требуется.</w:t>
                  </w:r>
                </w:p>
              </w:tc>
            </w:tr>
            <w:tr w:rsidR="00786DD6" w:rsidRPr="00152DCE" w14:paraId="7B82F1AE" w14:textId="77777777" w:rsidTr="00152DCE">
              <w:tc>
                <w:tcPr>
                  <w:tcW w:w="3572" w:type="dxa"/>
                  <w:shd w:val="clear" w:color="auto" w:fill="auto"/>
                </w:tcPr>
                <w:p w14:paraId="17374897"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w:t>
                  </w:r>
                  <w:r w:rsidRPr="00152DCE">
                    <w:rPr>
                      <w:rFonts w:ascii="Times New Roman" w:eastAsia="Times New Roman" w:hAnsi="Times New Roman" w:cs="Arial"/>
                      <w:color w:val="000000"/>
                      <w:sz w:val="24"/>
                      <w:szCs w:val="24"/>
                      <w:lang w:eastAsia="ru-RU"/>
                    </w:rPr>
                    <w:lastRenderedPageBreak/>
                    <w:t>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61D4BB90" w14:textId="77777777" w:rsidTr="00152DCE">
              <w:tc>
                <w:tcPr>
                  <w:tcW w:w="3572" w:type="dxa"/>
                  <w:shd w:val="clear" w:color="auto" w:fill="auto"/>
                </w:tcPr>
                <w:p w14:paraId="697EA20F"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36DAE673" w14:textId="77777777" w:rsidTr="00152DCE">
              <w:tc>
                <w:tcPr>
                  <w:tcW w:w="3572" w:type="dxa"/>
                  <w:shd w:val="clear" w:color="auto" w:fill="auto"/>
                </w:tcPr>
                <w:p w14:paraId="392C7C06"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B015990" w14:textId="77777777" w:rsidTr="00152DCE">
              <w:tc>
                <w:tcPr>
                  <w:tcW w:w="3572" w:type="dxa"/>
                  <w:shd w:val="clear" w:color="auto" w:fill="auto"/>
                </w:tcPr>
                <w:p w14:paraId="06C798FB"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lastRenderedPageBreak/>
                    <w:t>«</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p>
                <w:p w14:paraId="0A32ED75" w14:textId="77777777" w:rsidR="00786DD6" w:rsidRPr="00152DCE" w:rsidRDefault="00786DD6" w:rsidP="00786DD6">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786DD6" w:rsidRPr="00152DCE" w:rsidRDefault="00786DD6" w:rsidP="00786DD6">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lastRenderedPageBreak/>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декларируется Участником в тексте Заявки.</w:t>
                  </w:r>
                </w:p>
                <w:p w14:paraId="61ADFE4A" w14:textId="77777777" w:rsidR="00786DD6" w:rsidRPr="00152DCE" w:rsidRDefault="00786DD6" w:rsidP="00786DD6">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lastRenderedPageBreak/>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786DD6" w:rsidRPr="00152DCE" w14:paraId="240F635F" w14:textId="77777777" w:rsidTr="00152DCE">
              <w:tc>
                <w:tcPr>
                  <w:tcW w:w="3572" w:type="dxa"/>
                  <w:shd w:val="clear" w:color="auto" w:fill="auto"/>
                </w:tcPr>
                <w:p w14:paraId="2DD5CCBE"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963636F" w14:textId="77777777" w:rsidTr="00152DCE">
              <w:tc>
                <w:tcPr>
                  <w:tcW w:w="3572" w:type="dxa"/>
                  <w:shd w:val="clear" w:color="auto" w:fill="auto"/>
                </w:tcPr>
                <w:p w14:paraId="7D64075A"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4251ED6E" w14:textId="77777777" w:rsidTr="00152DCE">
              <w:tc>
                <w:tcPr>
                  <w:tcW w:w="3572" w:type="dxa"/>
                  <w:shd w:val="clear" w:color="auto" w:fill="auto"/>
                </w:tcPr>
                <w:p w14:paraId="24EA7DE2"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w:t>
                  </w:r>
                  <w:r w:rsidRPr="00152DCE">
                    <w:rPr>
                      <w:rFonts w:ascii="Times New Roman" w:eastAsia="Times New Roman" w:hAnsi="Times New Roman" w:cs="Arial"/>
                      <w:color w:val="000000"/>
                      <w:sz w:val="24"/>
                      <w:szCs w:val="24"/>
                      <w:lang w:eastAsia="ru-RU"/>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0EC781F8" w14:textId="77777777" w:rsidTr="00152DCE">
              <w:tc>
                <w:tcPr>
                  <w:tcW w:w="3572" w:type="dxa"/>
                  <w:shd w:val="clear" w:color="auto" w:fill="auto"/>
                </w:tcPr>
                <w:p w14:paraId="5C0E61B0"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w:t>
                  </w:r>
                  <w:r w:rsidRPr="00152DCE">
                    <w:rPr>
                      <w:rFonts w:ascii="Times New Roman" w:eastAsia="Times New Roman" w:hAnsi="Times New Roman" w:cs="Arial"/>
                      <w:color w:val="000000"/>
                      <w:sz w:val="24"/>
                      <w:szCs w:val="24"/>
                      <w:lang w:eastAsia="ru-RU"/>
                    </w:rPr>
                    <w:lastRenderedPageBreak/>
                    <w:t>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4B66FA7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C818C4">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52DCE" w:rsidRPr="00152DCE" w14:paraId="21BEA5D1" w14:textId="77777777" w:rsidTr="00152DCE">
              <w:tc>
                <w:tcPr>
                  <w:tcW w:w="3006"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417"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AE37DE" w:rsidRPr="00152DCE" w14:paraId="650AE273" w14:textId="77777777" w:rsidTr="001F6790">
              <w:tc>
                <w:tcPr>
                  <w:tcW w:w="3006" w:type="dxa"/>
                  <w:shd w:val="clear" w:color="auto" w:fill="auto"/>
                </w:tcPr>
                <w:p w14:paraId="5AE83407" w14:textId="77777777" w:rsidR="00AE37DE" w:rsidRPr="00561ABA" w:rsidRDefault="00AE37DE" w:rsidP="00AE37DE">
                  <w:pPr>
                    <w:pStyle w:val="a4"/>
                    <w:numPr>
                      <w:ilvl w:val="0"/>
                      <w:numId w:val="15"/>
                    </w:numPr>
                    <w:ind w:left="82" w:firstLine="0"/>
                    <w:jc w:val="both"/>
                    <w:rPr>
                      <w:rFonts w:cs="Arial"/>
                      <w:color w:val="000000"/>
                    </w:rPr>
                  </w:pPr>
                  <w:r w:rsidRPr="00561ABA">
                    <w:rPr>
                      <w:rFonts w:cs="Arial"/>
                      <w:color w:val="000000"/>
                    </w:rPr>
                    <w:t>Величина коэффициента снижения цены</w:t>
                  </w:r>
                </w:p>
                <w:p w14:paraId="29EC07B6" w14:textId="427D45B6" w:rsidR="00AE37DE" w:rsidRPr="00797BB8" w:rsidRDefault="00AE37DE" w:rsidP="00AE37DE">
                  <w:pPr>
                    <w:pStyle w:val="aff4"/>
                    <w:tabs>
                      <w:tab w:val="clear" w:pos="1980"/>
                      <w:tab w:val="left" w:pos="851"/>
                    </w:tabs>
                    <w:ind w:left="0" w:firstLine="0"/>
                    <w:rPr>
                      <w:szCs w:val="24"/>
                    </w:rPr>
                  </w:pPr>
                </w:p>
              </w:tc>
              <w:tc>
                <w:tcPr>
                  <w:tcW w:w="1417" w:type="dxa"/>
                  <w:shd w:val="clear" w:color="auto" w:fill="auto"/>
                </w:tcPr>
                <w:p w14:paraId="5EF0A137" w14:textId="6884E2C7" w:rsidR="00AE37DE" w:rsidRPr="00797BB8" w:rsidRDefault="00AE37DE" w:rsidP="00AE37DE">
                  <w:pPr>
                    <w:pStyle w:val="aff4"/>
                    <w:tabs>
                      <w:tab w:val="left" w:pos="851"/>
                    </w:tabs>
                    <w:ind w:left="34" w:firstLine="0"/>
                    <w:jc w:val="center"/>
                    <w:rPr>
                      <w:szCs w:val="24"/>
                    </w:rPr>
                  </w:pPr>
                  <w:r>
                    <w:rPr>
                      <w:rFonts w:eastAsia="Calibri"/>
                      <w:szCs w:val="24"/>
                    </w:rPr>
                    <w:t>80</w:t>
                  </w:r>
                  <w:r w:rsidRPr="004A06D8">
                    <w:rPr>
                      <w:rFonts w:eastAsia="Calibri"/>
                      <w:szCs w:val="24"/>
                    </w:rPr>
                    <w:t>%</w:t>
                  </w:r>
                </w:p>
              </w:tc>
              <w:tc>
                <w:tcPr>
                  <w:tcW w:w="3119" w:type="dxa"/>
                  <w:shd w:val="clear" w:color="auto" w:fill="auto"/>
                </w:tcPr>
                <w:p w14:paraId="50659B7D" w14:textId="58FD8618" w:rsidR="00AE37DE" w:rsidRPr="00275F74" w:rsidRDefault="00AE37DE" w:rsidP="00AE37DE">
                  <w:pPr>
                    <w:pStyle w:val="a4"/>
                    <w:ind w:left="0"/>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и </w:t>
                  </w:r>
                  <w:r w:rsidRPr="004A06D8">
                    <w:rPr>
                      <w:rFonts w:cs="Arial"/>
                    </w:rPr>
                    <w:t xml:space="preserve">соответствующей </w:t>
                  </w:r>
                  <w:r w:rsidRPr="004A06D8">
                    <w:rPr>
                      <w:rFonts w:cs="Arial"/>
                    </w:rPr>
                    <w:lastRenderedPageBreak/>
                    <w:t>единицы товара (работы, услуги)</w:t>
                  </w:r>
                </w:p>
              </w:tc>
            </w:tr>
            <w:tr w:rsidR="007D7E3E" w:rsidRPr="00152DCE" w14:paraId="08FD160B" w14:textId="77777777" w:rsidTr="00266C3E">
              <w:tc>
                <w:tcPr>
                  <w:tcW w:w="3006" w:type="dxa"/>
                  <w:tcBorders>
                    <w:top w:val="nil"/>
                    <w:left w:val="single" w:sz="8" w:space="0" w:color="auto"/>
                    <w:bottom w:val="single" w:sz="8" w:space="0" w:color="auto"/>
                    <w:right w:val="single" w:sz="8" w:space="0" w:color="auto"/>
                  </w:tcBorders>
                </w:tcPr>
                <w:p w14:paraId="6D9E4006" w14:textId="03ED9BA4" w:rsidR="007D7E3E" w:rsidRPr="00797BB8" w:rsidRDefault="007D7E3E" w:rsidP="007D7E3E">
                  <w:pPr>
                    <w:pStyle w:val="aff4"/>
                    <w:tabs>
                      <w:tab w:val="clear" w:pos="1980"/>
                      <w:tab w:val="left" w:pos="851"/>
                    </w:tabs>
                    <w:ind w:left="0" w:firstLine="0"/>
                    <w:rPr>
                      <w:szCs w:val="24"/>
                    </w:rPr>
                  </w:pPr>
                  <w:r w:rsidRPr="006B01E5">
                    <w:rPr>
                      <w:color w:val="000000"/>
                      <w:szCs w:val="24"/>
                    </w:rPr>
                    <w:lastRenderedPageBreak/>
                    <w:t>2.Увеличение гарантийного срока на выполненные работы</w:t>
                  </w:r>
                </w:p>
              </w:tc>
              <w:tc>
                <w:tcPr>
                  <w:tcW w:w="1417" w:type="dxa"/>
                  <w:tcBorders>
                    <w:top w:val="nil"/>
                    <w:left w:val="nil"/>
                    <w:bottom w:val="single" w:sz="8" w:space="0" w:color="auto"/>
                    <w:right w:val="single" w:sz="8" w:space="0" w:color="auto"/>
                  </w:tcBorders>
                </w:tcPr>
                <w:p w14:paraId="6B0B15BF" w14:textId="26DF2039" w:rsidR="007D7E3E" w:rsidRPr="00797BB8" w:rsidRDefault="007D7E3E" w:rsidP="007D7E3E">
                  <w:pPr>
                    <w:pStyle w:val="aff4"/>
                    <w:tabs>
                      <w:tab w:val="left" w:pos="851"/>
                    </w:tabs>
                    <w:ind w:left="34" w:firstLine="0"/>
                    <w:jc w:val="center"/>
                    <w:rPr>
                      <w:szCs w:val="24"/>
                    </w:rPr>
                  </w:pPr>
                  <w:r w:rsidRPr="006B01E5">
                    <w:rPr>
                      <w:rFonts w:eastAsia="Calibri"/>
                      <w:color w:val="000000"/>
                    </w:rPr>
                    <w:t>20%</w:t>
                  </w:r>
                </w:p>
              </w:tc>
              <w:tc>
                <w:tcPr>
                  <w:tcW w:w="3119" w:type="dxa"/>
                  <w:tcBorders>
                    <w:top w:val="nil"/>
                    <w:left w:val="nil"/>
                    <w:bottom w:val="single" w:sz="8" w:space="0" w:color="auto"/>
                    <w:right w:val="single" w:sz="8" w:space="0" w:color="auto"/>
                  </w:tcBorders>
                </w:tcPr>
                <w:p w14:paraId="3DF9C742" w14:textId="77777777" w:rsidR="007D7E3E" w:rsidRPr="006B01E5" w:rsidRDefault="007D7E3E" w:rsidP="007D7E3E">
                  <w:pPr>
                    <w:contextualSpacing/>
                    <w:rPr>
                      <w:rFonts w:ascii="Times New Roman" w:eastAsia="Times New Roman" w:hAnsi="Times New Roman" w:cs="Times New Roman"/>
                      <w:iCs/>
                      <w:sz w:val="24"/>
                      <w:szCs w:val="24"/>
                    </w:rPr>
                  </w:pPr>
                  <w:r w:rsidRPr="006B01E5">
                    <w:rPr>
                      <w:rFonts w:ascii="Times New Roman" w:eastAsia="Times New Roman" w:hAnsi="Times New Roman" w:cs="Times New Roman"/>
                      <w:iCs/>
                      <w:sz w:val="24"/>
                      <w:szCs w:val="24"/>
                    </w:rPr>
                    <w:t>Оценивается согласие Участника закупки на увеличение гарантийного срока на выполненные работы, установленного Документацией о закупке, на 12 (двенадцать) календарных месяцев.</w:t>
                  </w:r>
                </w:p>
                <w:p w14:paraId="234E2C10" w14:textId="58E400A6" w:rsidR="007D7E3E" w:rsidRPr="00275F74" w:rsidRDefault="007D7E3E" w:rsidP="007D7E3E">
                  <w:pPr>
                    <w:rPr>
                      <w:rFonts w:ascii="Times New Roman" w:hAnsi="Times New Roman" w:cs="Times New Roman"/>
                      <w:sz w:val="24"/>
                      <w:szCs w:val="24"/>
                    </w:rPr>
                  </w:pP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28BDBB30"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C2F363"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7EFFD3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375C6B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оценки заявки на участие в </w:t>
            </w:r>
            <w:r w:rsidR="0037674F">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осуществляется расчет итогового рейтинга по каждой заявке на участие в </w:t>
            </w:r>
            <w:r w:rsidR="002E4E9B">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w:t>
            </w:r>
            <w:r w:rsidR="002E4E9B">
              <w:rPr>
                <w:rFonts w:ascii="Times New Roman" w:eastAsia="Calibri" w:hAnsi="Times New Roman" w:cs="Times New Roman"/>
                <w:sz w:val="24"/>
                <w:szCs w:val="24"/>
              </w:rPr>
              <w:t>б открытом конкурсе</w:t>
            </w:r>
            <w:r w:rsidRPr="00275F74">
              <w:rPr>
                <w:rFonts w:ascii="Times New Roman" w:eastAsia="Calibri" w:hAnsi="Times New Roman" w:cs="Times New Roman"/>
                <w:sz w:val="24"/>
                <w:szCs w:val="24"/>
              </w:rPr>
              <w:t>.</w:t>
            </w:r>
          </w:p>
          <w:p w14:paraId="6F9BC468" w14:textId="56BEC8D1"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sidR="009D2C2C">
              <w:rPr>
                <w:rFonts w:ascii="Times New Roman" w:eastAsia="Calibri" w:hAnsi="Times New Roman" w:cs="Times New Roman"/>
                <w:sz w:val="24"/>
                <w:szCs w:val="24"/>
              </w:rPr>
              <w:t>проведении конкурса</w:t>
            </w:r>
            <w:r w:rsidRPr="00275F74">
              <w:rPr>
                <w:rFonts w:ascii="Times New Roman" w:eastAsia="Calibri" w:hAnsi="Times New Roman" w:cs="Times New Roman"/>
                <w:sz w:val="24"/>
                <w:szCs w:val="24"/>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5CAAD96"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B722B3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5F16B2C" w14:textId="29B85C58"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3.Оценка заявок на участие в </w:t>
            </w:r>
            <w:r w:rsidR="009D2C2C">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xml:space="preserve"> по критериям</w:t>
            </w:r>
          </w:p>
          <w:p w14:paraId="6896ABC9" w14:textId="0212CBD4"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 xml:space="preserve">3.1. </w:t>
            </w:r>
            <w:r w:rsidRPr="00D42B68">
              <w:rPr>
                <w:rFonts w:ascii="Times New Roman" w:eastAsia="Times New Roman" w:hAnsi="Times New Roman" w:cs="Times New Roman"/>
                <w:sz w:val="24"/>
                <w:szCs w:val="24"/>
                <w:lang w:eastAsia="ru-RU"/>
              </w:rPr>
              <w:t>Рейтинг, присуждаемый заявке по критерию «</w:t>
            </w:r>
            <w:r w:rsidR="00AE37DE" w:rsidRPr="00AE37DE">
              <w:rPr>
                <w:rFonts w:ascii="Times New Roman" w:hAnsi="Times New Roman" w:cs="Times New Roman"/>
                <w:b/>
                <w:sz w:val="24"/>
              </w:rPr>
              <w:t>Величина коэффициента снижения цены</w:t>
            </w:r>
            <w:r w:rsidRPr="00D42B68">
              <w:rPr>
                <w:rFonts w:ascii="Times New Roman" w:eastAsia="Times New Roman" w:hAnsi="Times New Roman" w:cs="Times New Roman"/>
                <w:b/>
                <w:sz w:val="24"/>
                <w:szCs w:val="24"/>
                <w:lang w:eastAsia="ru-RU"/>
              </w:rPr>
              <w:t>»</w:t>
            </w:r>
            <w:r w:rsidRPr="00D42B68">
              <w:rPr>
                <w:rFonts w:ascii="Times New Roman" w:eastAsia="Times New Roman" w:hAnsi="Times New Roman" w:cs="Times New Roman"/>
                <w:sz w:val="24"/>
                <w:szCs w:val="24"/>
                <w:lang w:eastAsia="ru-RU"/>
              </w:rPr>
              <w:t>, определяется по формуле:</w:t>
            </w:r>
          </w:p>
          <w:p w14:paraId="77492BB6" w14:textId="77777777" w:rsidR="00147685" w:rsidRPr="00D42B68" w:rsidRDefault="00147685" w:rsidP="00147685">
            <w:pPr>
              <w:spacing w:after="0" w:line="240" w:lineRule="auto"/>
              <w:jc w:val="center"/>
              <w:rPr>
                <w:rFonts w:ascii="Times New Roman" w:eastAsia="Times New Roman" w:hAnsi="Times New Roman" w:cs="Times New Roman"/>
                <w:sz w:val="24"/>
                <w:szCs w:val="24"/>
                <w:lang w:eastAsia="ru-RU"/>
              </w:rPr>
            </w:pPr>
            <w:r w:rsidRPr="00D42B68">
              <w:rPr>
                <w:rFonts w:ascii="Times New Roman" w:eastAsia="Times New Roman" w:hAnsi="Times New Roman" w:cs="Times New Roman"/>
                <w:noProof/>
                <w:position w:val="-24"/>
                <w:sz w:val="24"/>
                <w:szCs w:val="24"/>
                <w:lang w:eastAsia="ru-RU"/>
              </w:rPr>
              <w:drawing>
                <wp:inline distT="0" distB="0" distL="0" distR="0" wp14:anchorId="45B5FBED" wp14:editId="718E8990">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rPr>
                <w:rFonts w:ascii="Times New Roman" w:eastAsia="Times New Roman" w:hAnsi="Times New Roman" w:cs="Times New Roman"/>
                <w:sz w:val="24"/>
                <w:szCs w:val="24"/>
                <w:lang w:eastAsia="ru-RU"/>
              </w:rPr>
              <w:t>,</w:t>
            </w:r>
          </w:p>
          <w:p w14:paraId="4D1EE252"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14:paraId="34DD51B6"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Ra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vertAlign w:val="subscript"/>
                <w:lang w:eastAsia="ru-RU"/>
              </w:rPr>
              <w:t xml:space="preserve"> </w:t>
            </w:r>
            <w:r w:rsidRPr="00D42B68">
              <w:rPr>
                <w:rFonts w:ascii="Times New Roman" w:eastAsia="Times New Roman" w:hAnsi="Times New Roman" w:cs="Times New Roman"/>
                <w:sz w:val="24"/>
                <w:szCs w:val="24"/>
                <w:lang w:eastAsia="ru-RU"/>
              </w:rPr>
              <w:t>- рейтинг, присуждаемый i-й заявке по указанному критерию;</w:t>
            </w:r>
          </w:p>
          <w:p w14:paraId="29947881" w14:textId="067C39B6" w:rsidR="00147685" w:rsidRPr="00D42B68" w:rsidRDefault="00147685" w:rsidP="00147685">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min</w:t>
            </w:r>
            <w:proofErr w:type="spellEnd"/>
            <w:r w:rsidRPr="00D42B68">
              <w:rPr>
                <w:rFonts w:ascii="Times New Roman" w:eastAsia="Times New Roman" w:hAnsi="Times New Roman" w:cs="Times New Roman"/>
                <w:sz w:val="24"/>
                <w:szCs w:val="24"/>
                <w:lang w:eastAsia="ru-RU"/>
              </w:rPr>
              <w:t xml:space="preserve"> – </w:t>
            </w:r>
            <w:r w:rsidR="00AE37DE" w:rsidRPr="00AE37DE">
              <w:rPr>
                <w:rFonts w:ascii="Times New Roman" w:eastAsia="Times New Roman" w:hAnsi="Times New Roman" w:cs="Times New Roman"/>
                <w:sz w:val="24"/>
                <w:szCs w:val="24"/>
                <w:lang w:eastAsia="ru-RU"/>
              </w:rPr>
              <w:t xml:space="preserve">минимальное значение размера коэффициента снижения, предложенное участником открытого </w:t>
            </w:r>
            <w:r w:rsidR="00AE37DE">
              <w:rPr>
                <w:rFonts w:ascii="Times New Roman" w:eastAsia="Times New Roman" w:hAnsi="Times New Roman" w:cs="Times New Roman"/>
                <w:sz w:val="24"/>
                <w:szCs w:val="24"/>
                <w:lang w:eastAsia="ru-RU"/>
              </w:rPr>
              <w:t xml:space="preserve">конкурса </w:t>
            </w:r>
            <w:r w:rsidR="00AE37DE" w:rsidRPr="00AE37DE">
              <w:rPr>
                <w:rFonts w:ascii="Times New Roman" w:eastAsia="Times New Roman" w:hAnsi="Times New Roman" w:cs="Times New Roman"/>
                <w:sz w:val="24"/>
                <w:szCs w:val="24"/>
                <w:lang w:eastAsia="ru-RU"/>
              </w:rPr>
              <w:t xml:space="preserve">по критерию «Величина коэффициента снижения цены», указанное в заявке на участие в </w:t>
            </w:r>
            <w:r w:rsidR="00AE37DE">
              <w:rPr>
                <w:rFonts w:ascii="Times New Roman" w:eastAsia="Times New Roman" w:hAnsi="Times New Roman" w:cs="Times New Roman"/>
                <w:sz w:val="24"/>
                <w:szCs w:val="24"/>
                <w:lang w:eastAsia="ru-RU"/>
              </w:rPr>
              <w:t>конкурсе</w:t>
            </w:r>
            <w:r w:rsidR="00AE37DE" w:rsidRPr="00AE37DE">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из представленных участниками </w:t>
            </w:r>
            <w:r>
              <w:rPr>
                <w:rFonts w:ascii="Times New Roman" w:eastAsia="Times New Roman" w:hAnsi="Times New Roman" w:cs="Times New Roman"/>
                <w:sz w:val="24"/>
                <w:szCs w:val="24"/>
                <w:lang w:eastAsia="ru-RU"/>
              </w:rPr>
              <w:t>конкурса</w:t>
            </w:r>
            <w:r w:rsidRPr="00D42B68">
              <w:rPr>
                <w:rFonts w:ascii="Times New Roman" w:eastAsia="Times New Roman" w:hAnsi="Times New Roman" w:cs="Times New Roman"/>
                <w:sz w:val="24"/>
                <w:szCs w:val="24"/>
                <w:lang w:eastAsia="ru-RU"/>
              </w:rPr>
              <w:t>, приведенное к единому базису сравнения ценовых предложений;</w:t>
            </w:r>
          </w:p>
          <w:p w14:paraId="3FDFA7FB"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lang w:eastAsia="ru-RU"/>
              </w:rPr>
              <w:t xml:space="preserve"> </w:t>
            </w:r>
            <w:proofErr w:type="gramStart"/>
            <w:r w:rsidRPr="00D42B68">
              <w:rPr>
                <w:rFonts w:ascii="Times New Roman" w:eastAsia="Times New Roman" w:hAnsi="Times New Roman" w:cs="Times New Roman"/>
                <w:sz w:val="24"/>
                <w:szCs w:val="24"/>
                <w:lang w:eastAsia="ru-RU"/>
              </w:rPr>
              <w:t>-  предложение</w:t>
            </w:r>
            <w:proofErr w:type="gramEnd"/>
            <w:r w:rsidRPr="00D42B68">
              <w:rPr>
                <w:rFonts w:ascii="Times New Roman" w:eastAsia="Times New Roman" w:hAnsi="Times New Roman" w:cs="Times New Roman"/>
                <w:sz w:val="24"/>
                <w:szCs w:val="24"/>
                <w:lang w:eastAsia="ru-RU"/>
              </w:rPr>
              <w:t xml:space="preserve">  i-</w:t>
            </w:r>
            <w:proofErr w:type="spellStart"/>
            <w:r w:rsidRPr="00D42B68">
              <w:rPr>
                <w:rFonts w:ascii="Times New Roman" w:eastAsia="Times New Roman" w:hAnsi="Times New Roman" w:cs="Times New Roman"/>
                <w:sz w:val="24"/>
                <w:szCs w:val="24"/>
                <w:lang w:eastAsia="ru-RU"/>
              </w:rPr>
              <w:t>го</w:t>
            </w:r>
            <w:proofErr w:type="spellEnd"/>
            <w:r w:rsidRPr="00D42B68">
              <w:rPr>
                <w:rFonts w:ascii="Times New Roman" w:eastAsia="Times New Roman" w:hAnsi="Times New Roman" w:cs="Times New Roman"/>
                <w:sz w:val="24"/>
                <w:szCs w:val="24"/>
                <w:lang w:eastAsia="ru-RU"/>
              </w:rPr>
              <w:t xml:space="preserve"> участника </w:t>
            </w:r>
            <w:r w:rsidRPr="001C464C">
              <w:rPr>
                <w:rFonts w:ascii="Times New Roman" w:eastAsia="Times New Roman" w:hAnsi="Times New Roman" w:cs="Courier New"/>
                <w:sz w:val="24"/>
                <w:szCs w:val="24"/>
                <w:lang w:eastAsia="ru-RU"/>
              </w:rPr>
              <w:t>конкурс</w:t>
            </w:r>
            <w:r>
              <w:rPr>
                <w:rFonts w:ascii="Times New Roman" w:eastAsia="Times New Roman" w:hAnsi="Times New Roman" w:cs="Courier New"/>
                <w:sz w:val="24"/>
                <w:szCs w:val="24"/>
                <w:lang w:eastAsia="ru-RU"/>
              </w:rPr>
              <w:t>а</w:t>
            </w:r>
            <w:r w:rsidRPr="001C464C">
              <w:rPr>
                <w:rFonts w:ascii="Times New Roman" w:eastAsia="Times New Roman" w:hAnsi="Times New Roman" w:cs="Courier New"/>
                <w:sz w:val="24"/>
                <w:szCs w:val="24"/>
                <w:lang w:eastAsia="ru-RU"/>
              </w:rPr>
              <w:t xml:space="preserve"> </w:t>
            </w:r>
            <w:r w:rsidRPr="00D42B68">
              <w:rPr>
                <w:rFonts w:ascii="Times New Roman" w:eastAsia="Times New Roman" w:hAnsi="Times New Roman" w:cs="Times New Roman"/>
                <w:sz w:val="24"/>
                <w:szCs w:val="24"/>
                <w:lang w:eastAsia="ru-RU"/>
              </w:rPr>
              <w:t>по цене договора.</w:t>
            </w:r>
          </w:p>
          <w:p w14:paraId="023C2E17" w14:textId="17BFAD80"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Pr="00133183">
              <w:rPr>
                <w:rFonts w:ascii="Times New Roman" w:eastAsia="Times New Roman" w:hAnsi="Times New Roman" w:cs="Times New Roman"/>
                <w:sz w:val="24"/>
                <w:szCs w:val="24"/>
                <w:lang w:eastAsia="ru-RU"/>
              </w:rPr>
              <w:t xml:space="preserve">конкурсе </w:t>
            </w:r>
            <w:r w:rsidRPr="00D42B68">
              <w:rPr>
                <w:rFonts w:ascii="Times New Roman" w:eastAsia="Times New Roman" w:hAnsi="Times New Roman" w:cs="Times New Roman"/>
                <w:sz w:val="24"/>
                <w:szCs w:val="24"/>
                <w:lang w:eastAsia="ru-RU"/>
              </w:rPr>
              <w:t>рейтинг, присуждаемый этой заявке по критерию «</w:t>
            </w:r>
            <w:r w:rsidR="00AE37DE" w:rsidRPr="00AE37DE">
              <w:rPr>
                <w:rFonts w:ascii="Times New Roman" w:eastAsia="Times New Roman" w:hAnsi="Times New Roman" w:cs="Times New Roman"/>
                <w:sz w:val="24"/>
                <w:szCs w:val="24"/>
                <w:lang w:eastAsia="ru-RU"/>
              </w:rPr>
              <w:t xml:space="preserve">Величина </w:t>
            </w:r>
            <w:r w:rsidR="00AE37DE" w:rsidRPr="00AE37DE">
              <w:rPr>
                <w:rFonts w:ascii="Times New Roman" w:eastAsia="Times New Roman" w:hAnsi="Times New Roman" w:cs="Times New Roman"/>
                <w:sz w:val="24"/>
                <w:szCs w:val="24"/>
                <w:lang w:eastAsia="ru-RU"/>
              </w:rPr>
              <w:lastRenderedPageBreak/>
              <w:t>коэффициента снижения цены</w:t>
            </w:r>
            <w:r w:rsidRPr="00D42B6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59C0DD07" w14:textId="77777777" w:rsidR="00147685" w:rsidRPr="00D42B68" w:rsidRDefault="00147685" w:rsidP="00147685">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6EC49FC" w14:textId="77777777" w:rsidR="00147685" w:rsidRPr="00D42B68" w:rsidRDefault="00147685" w:rsidP="00147685">
            <w:pPr>
              <w:spacing w:after="0" w:line="240" w:lineRule="auto"/>
              <w:ind w:firstLine="459"/>
              <w:jc w:val="both"/>
              <w:rPr>
                <w:rFonts w:ascii="Times New Roman" w:eastAsia="Times New Roman" w:hAnsi="Times New Roman" w:cs="Times New Roman"/>
                <w:sz w:val="10"/>
                <w:szCs w:val="10"/>
                <w:lang w:eastAsia="ru-RU"/>
              </w:rPr>
            </w:pPr>
          </w:p>
          <w:p w14:paraId="41DF1D5E" w14:textId="77777777"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p>
          <w:p w14:paraId="27766A4E" w14:textId="55A8F4C1" w:rsidR="00147685" w:rsidRPr="00147685" w:rsidRDefault="00147685" w:rsidP="00CF63D1">
            <w:pPr>
              <w:pStyle w:val="a4"/>
              <w:numPr>
                <w:ilvl w:val="1"/>
                <w:numId w:val="13"/>
              </w:numPr>
              <w:ind w:left="0" w:firstLine="628"/>
              <w:jc w:val="both"/>
              <w:rPr>
                <w:szCs w:val="28"/>
              </w:rPr>
            </w:pPr>
            <w:r w:rsidRPr="00147685">
              <w:rPr>
                <w:szCs w:val="28"/>
              </w:rPr>
              <w:t xml:space="preserve">Рейтинг, присуждаемый заявке по критерию </w:t>
            </w:r>
            <w:r w:rsidRPr="00147685">
              <w:rPr>
                <w:b/>
                <w:szCs w:val="28"/>
              </w:rPr>
              <w:t>«</w:t>
            </w:r>
            <w:r w:rsidRPr="00147685">
              <w:rPr>
                <w:b/>
                <w:color w:val="000000"/>
              </w:rPr>
              <w:t>Увеличение гарантийного срока на выполненные работы</w:t>
            </w:r>
            <w:r w:rsidRPr="00147685">
              <w:rPr>
                <w:b/>
                <w:szCs w:val="28"/>
              </w:rPr>
              <w:t>»</w:t>
            </w:r>
            <w:r w:rsidRPr="00147685">
              <w:rPr>
                <w:szCs w:val="28"/>
              </w:rPr>
              <w:t>, определяется следующим образом:</w:t>
            </w:r>
          </w:p>
          <w:p w14:paraId="04D8ECEF" w14:textId="0312C2DD" w:rsidR="00147685" w:rsidRPr="00D42B68" w:rsidRDefault="00147685" w:rsidP="00CF63D1">
            <w:pPr>
              <w:tabs>
                <w:tab w:val="num" w:pos="426"/>
                <w:tab w:val="left" w:pos="628"/>
                <w:tab w:val="left" w:pos="993"/>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3.2.1</w:t>
            </w:r>
            <w:r w:rsidRPr="00D42B68">
              <w:rPr>
                <w:rFonts w:ascii="Times New Roman" w:hAnsi="Times New Roman" w:cs="Times New Roman"/>
                <w:sz w:val="24"/>
                <w:szCs w:val="24"/>
              </w:rPr>
              <w:t>. Наличие в заявке участника закупки условий: «</w:t>
            </w: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sidR="00885622">
              <w:rPr>
                <w:rFonts w:ascii="Times New Roman" w:eastAsia="Times New Roman" w:hAnsi="Times New Roman" w:cs="Times New Roman"/>
                <w:sz w:val="24"/>
                <w:szCs w:val="24"/>
                <w:lang w:eastAsia="ru-RU"/>
              </w:rPr>
              <w:t>48</w:t>
            </w:r>
            <w:r w:rsidRPr="00D42B68">
              <w:rPr>
                <w:rFonts w:ascii="Times New Roman" w:eastAsia="Times New Roman" w:hAnsi="Times New Roman" w:cs="Times New Roman"/>
                <w:sz w:val="24"/>
                <w:szCs w:val="24"/>
                <w:lang w:eastAsia="ru-RU"/>
              </w:rPr>
              <w:t xml:space="preserve"> (</w:t>
            </w:r>
            <w:r w:rsidR="00885622">
              <w:rPr>
                <w:rFonts w:ascii="Times New Roman" w:eastAsia="Times New Roman" w:hAnsi="Times New Roman" w:cs="Times New Roman"/>
                <w:sz w:val="24"/>
                <w:szCs w:val="24"/>
                <w:lang w:eastAsia="ru-RU"/>
              </w:rPr>
              <w:t>сорок восемь</w:t>
            </w:r>
            <w:r w:rsidRPr="00D42B68">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ascii="Times New Roman" w:eastAsia="Calibri" w:hAnsi="Times New Roman" w:cs="Times New Roman"/>
                <w:sz w:val="24"/>
                <w:szCs w:val="24"/>
              </w:rPr>
              <w:t xml:space="preserve">» </w:t>
            </w:r>
            <w:r w:rsidRPr="00D42B68">
              <w:rPr>
                <w:rFonts w:ascii="Times New Roman" w:hAnsi="Times New Roman" w:cs="Times New Roman"/>
                <w:sz w:val="24"/>
                <w:szCs w:val="24"/>
              </w:rPr>
              <w:t xml:space="preserve">– </w:t>
            </w:r>
            <w:r w:rsidRPr="00D42B68">
              <w:rPr>
                <w:rFonts w:ascii="Times New Roman" w:hAnsi="Times New Roman" w:cs="Times New Roman"/>
                <w:b/>
                <w:sz w:val="24"/>
                <w:szCs w:val="24"/>
              </w:rPr>
              <w:t>100 баллов,</w:t>
            </w:r>
          </w:p>
          <w:p w14:paraId="110641F4" w14:textId="1882EFF4" w:rsidR="00147685" w:rsidRPr="00D42B68" w:rsidRDefault="00147685" w:rsidP="00CF63D1">
            <w:pPr>
              <w:tabs>
                <w:tab w:val="left" w:pos="628"/>
              </w:tabs>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D42B68">
              <w:rPr>
                <w:rFonts w:ascii="Times New Roman" w:eastAsia="Times New Roman" w:hAnsi="Times New Roman" w:cs="Times New Roman"/>
                <w:sz w:val="24"/>
                <w:szCs w:val="24"/>
                <w:lang w:eastAsia="ru-RU"/>
              </w:rPr>
              <w:t xml:space="preserve">2.2. </w:t>
            </w:r>
            <w:r w:rsidR="00885622" w:rsidRPr="00D42B68">
              <w:rPr>
                <w:rFonts w:ascii="Times New Roman" w:hAnsi="Times New Roman" w:cs="Times New Roman"/>
                <w:sz w:val="24"/>
                <w:szCs w:val="24"/>
              </w:rPr>
              <w:t>Наличие в заявке участника закупки условий: «</w:t>
            </w:r>
            <w:r w:rsidR="00885622" w:rsidRPr="00D42B68">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885622" w:rsidRPr="00D42B68">
              <w:rPr>
                <w:rFonts w:ascii="Times New Roman" w:eastAsia="Calibri" w:hAnsi="Times New Roman" w:cs="Times New Roman"/>
                <w:sz w:val="24"/>
                <w:szCs w:val="24"/>
              </w:rPr>
              <w:t>»</w:t>
            </w:r>
            <w:r w:rsidRPr="00D42B68">
              <w:rPr>
                <w:rFonts w:ascii="Times New Roman" w:eastAsia="Calibri"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b/>
                <w:sz w:val="24"/>
                <w:szCs w:val="24"/>
                <w:lang w:eastAsia="ru-RU"/>
              </w:rPr>
              <w:t>0 баллов</w:t>
            </w:r>
            <w:r w:rsidRPr="00D42B68">
              <w:rPr>
                <w:rFonts w:ascii="Times New Roman" w:eastAsia="Times New Roman" w:hAnsi="Times New Roman" w:cs="Times New Roman"/>
                <w:sz w:val="24"/>
                <w:szCs w:val="24"/>
                <w:lang w:eastAsia="ru-RU"/>
              </w:rPr>
              <w:t>.</w:t>
            </w:r>
          </w:p>
          <w:p w14:paraId="381CD8CD" w14:textId="77777777" w:rsidR="00147685" w:rsidRPr="00D42B68" w:rsidRDefault="00147685" w:rsidP="00147685">
            <w:pPr>
              <w:spacing w:before="120"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rFonts w:ascii="Times New Roman" w:eastAsia="Times New Roman" w:hAnsi="Times New Roman" w:cs="Times New Roman"/>
                <w:bCs/>
                <w:color w:val="000000"/>
                <w:sz w:val="24"/>
                <w:szCs w:val="24"/>
                <w:lang w:eastAsia="ru-RU"/>
              </w:rPr>
              <w:t xml:space="preserve"> (вес критерия). </w:t>
            </w:r>
          </w:p>
          <w:p w14:paraId="7BFE4927" w14:textId="132ED7D0" w:rsidR="00275F74" w:rsidRDefault="00275F74" w:rsidP="00152DCE">
            <w:pPr>
              <w:spacing w:after="0" w:line="240" w:lineRule="auto"/>
              <w:ind w:firstLine="459"/>
              <w:jc w:val="both"/>
              <w:rPr>
                <w:rFonts w:ascii="Times New Roman" w:eastAsia="Calibri" w:hAnsi="Times New Roman" w:cs="Times New Roman"/>
                <w:sz w:val="24"/>
                <w:szCs w:val="24"/>
              </w:rPr>
            </w:pPr>
          </w:p>
          <w:p w14:paraId="6549616A"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49D3D99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C818C4">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w:t>
            </w:r>
            <w:r w:rsidRPr="00152DCE">
              <w:rPr>
                <w:rFonts w:ascii="Times New Roman" w:eastAsia="Times New Roman" w:hAnsi="Times New Roman" w:cs="Times New Roman"/>
                <w:sz w:val="24"/>
                <w:szCs w:val="24"/>
                <w:lang w:eastAsia="ru-RU"/>
              </w:rPr>
              <w:lastRenderedPageBreak/>
              <w:t>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940BCF">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28" w:name="_Ref378846859"/>
          </w:p>
        </w:tc>
        <w:bookmarkEnd w:id="28"/>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432139"/>
      <w:bookmarkEnd w:id="29"/>
      <w:bookmarkEnd w:id="3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1"/>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519" w:type="dxa"/>
        <w:tblInd w:w="-176" w:type="dxa"/>
        <w:tblLayout w:type="fixed"/>
        <w:tblLook w:val="0000" w:firstRow="0" w:lastRow="0" w:firstColumn="0" w:lastColumn="0" w:noHBand="0" w:noVBand="0"/>
      </w:tblPr>
      <w:tblGrid>
        <w:gridCol w:w="597"/>
        <w:gridCol w:w="2340"/>
        <w:gridCol w:w="7582"/>
      </w:tblGrid>
      <w:tr w:rsidR="00152DCE" w:rsidRPr="00152DCE" w14:paraId="4489E7EA" w14:textId="77777777" w:rsidTr="00940BC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940BCF">
        <w:tc>
          <w:tcPr>
            <w:tcW w:w="597"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2" w:name="_Ref527374730"/>
          </w:p>
        </w:tc>
        <w:bookmarkEnd w:id="32"/>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4BA02AB8"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C818C4">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940BCF">
        <w:tc>
          <w:tcPr>
            <w:tcW w:w="597"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940BCF">
        <w:tc>
          <w:tcPr>
            <w:tcW w:w="597"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152DCE">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9"/>
              <w:bookmarkEnd w:id="40"/>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bookmarkEnd w:id="36"/>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290C74D7"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6" w:name="_Ref314562138"/>
            <w:r w:rsidRPr="00152DCE">
              <w:rPr>
                <w:rFonts w:ascii="Times New Roman" w:eastAsia="Times New Roman" w:hAnsi="Times New Roman" w:cs="Times New Roman"/>
                <w:sz w:val="24"/>
                <w:szCs w:val="24"/>
                <w:lang w:eastAsia="ru-RU"/>
              </w:rPr>
              <w:t xml:space="preserve">3) </w:t>
            </w:r>
            <w:bookmarkEnd w:id="46"/>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C818C4">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C818C4">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7"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8"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1F1A8949"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7"/>
            <w:bookmarkEnd w:id="48"/>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C818C4">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2F8589D8"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C818C4">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50" w:name="_Toc313349960"/>
            <w:bookmarkStart w:id="51" w:name="_Toc313350156"/>
            <w:bookmarkEnd w:id="49"/>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50"/>
          <w:bookmarkEnd w:id="51"/>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940BCF">
        <w:tc>
          <w:tcPr>
            <w:tcW w:w="597"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52" w:name="_Ref460522647"/>
          </w:p>
        </w:tc>
        <w:bookmarkEnd w:id="52"/>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152DCE">
              <w:rPr>
                <w:rFonts w:ascii="Times New Roman" w:eastAsia="Times New Roman" w:hAnsi="Times New Roman" w:cs="Times New Roman"/>
                <w:sz w:val="24"/>
                <w:szCs w:val="24"/>
                <w:lang w:eastAsia="ru-RU"/>
              </w:rPr>
              <w:t>;</w:t>
            </w:r>
            <w:bookmarkEnd w:id="55"/>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152DCE">
              <w:rPr>
                <w:rFonts w:ascii="Times New Roman" w:eastAsia="Times New Roman" w:hAnsi="Times New Roman" w:cs="Times New Roman"/>
                <w:sz w:val="24"/>
                <w:szCs w:val="24"/>
                <w:lang w:eastAsia="ru-RU"/>
              </w:rPr>
              <w:t>;</w:t>
            </w:r>
            <w:bookmarkEnd w:id="57"/>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940BCF">
        <w:tc>
          <w:tcPr>
            <w:tcW w:w="597"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940BCF">
        <w:tc>
          <w:tcPr>
            <w:tcW w:w="597"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4E32DAAD"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C818C4">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C818C4">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940BCF">
        <w:tc>
          <w:tcPr>
            <w:tcW w:w="597"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5326AB16"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C818C4">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43CC86E4"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C818C4">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2A281DDD"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C818C4">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09FFC2D0"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C818C4">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C818C4">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432140"/>
      <w:bookmarkEnd w:id="6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458" w:type="dxa"/>
        <w:tblInd w:w="-176" w:type="dxa"/>
        <w:tblLayout w:type="fixed"/>
        <w:tblLook w:val="0000" w:firstRow="0" w:lastRow="0" w:firstColumn="0" w:lastColumn="0" w:noHBand="0" w:noVBand="0"/>
      </w:tblPr>
      <w:tblGrid>
        <w:gridCol w:w="880"/>
        <w:gridCol w:w="2340"/>
        <w:gridCol w:w="7584"/>
        <w:gridCol w:w="7654"/>
      </w:tblGrid>
      <w:tr w:rsidR="00152DCE" w:rsidRPr="00152DCE" w14:paraId="69E51EE1" w14:textId="77777777" w:rsidTr="00E34C22">
        <w:trPr>
          <w:gridAfter w:val="1"/>
          <w:wAfter w:w="7654" w:type="dxa"/>
          <w:tblHeader/>
        </w:trPr>
        <w:tc>
          <w:tcPr>
            <w:tcW w:w="880"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E34C22">
        <w:tc>
          <w:tcPr>
            <w:tcW w:w="880"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940BC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E34C22">
        <w:trPr>
          <w:gridAfter w:val="1"/>
          <w:wAfter w:w="7654" w:type="dxa"/>
          <w:trHeight w:val="707"/>
        </w:trPr>
        <w:tc>
          <w:tcPr>
            <w:tcW w:w="880"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w:t>
            </w:r>
            <w:r w:rsidR="004B552E">
              <w:rPr>
                <w:rFonts w:ascii="Times New Roman" w:eastAsia="Times New Roman" w:hAnsi="Times New Roman" w:cs="Times New Roman"/>
                <w:sz w:val="24"/>
                <w:szCs w:val="24"/>
                <w:lang w:eastAsia="ru-RU"/>
              </w:rPr>
              <w:t>ы</w:t>
            </w:r>
            <w:r w:rsidRPr="00152DCE">
              <w:rPr>
                <w:rFonts w:ascii="Times New Roman" w:eastAsia="Times New Roman" w:hAnsi="Times New Roman" w:cs="Times New Roman"/>
                <w:sz w:val="24"/>
                <w:szCs w:val="24"/>
                <w:lang w:eastAsia="ru-RU"/>
              </w:rPr>
              <w:t xml:space="preserve">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29F2FC47" w:rsid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41F6583D" w14:textId="6EB59903" w:rsidR="005E3644" w:rsidRDefault="005E3644" w:rsidP="009024C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33183">
              <w:rPr>
                <w:rFonts w:ascii="Times New Roman" w:hAnsi="Times New Roman" w:cs="Times New Roman"/>
                <w:sz w:val="24"/>
                <w:szCs w:val="24"/>
              </w:rPr>
              <w:t xml:space="preserve">Предельная общая цена договора (договоров),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724DA66D"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E34C22">
        <w:trPr>
          <w:gridAfter w:val="1"/>
          <w:wAfter w:w="7654" w:type="dxa"/>
        </w:trPr>
        <w:tc>
          <w:tcPr>
            <w:tcW w:w="880"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2" w:name="_Ref442966298"/>
            <w:bookmarkStart w:id="63"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77777777"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утвержденным Советом директоров Общества (Протокол № 12 от </w:t>
      </w:r>
      <w:r w:rsidRPr="00152DCE">
        <w:rPr>
          <w:rFonts w:ascii="Times New Roman" w:eastAsia="Times New Roman" w:hAnsi="Times New Roman" w:cs="Times New Roman"/>
          <w:sz w:val="24"/>
          <w:szCs w:val="24"/>
          <w:lang w:eastAsia="ru-RU"/>
        </w:rPr>
        <w:lastRenderedPageBreak/>
        <w:t>30.12.2019 г.)</w:t>
      </w:r>
      <w:r w:rsidR="004B552E">
        <w:rPr>
          <w:rFonts w:ascii="Times New Roman" w:eastAsia="Times New Roman" w:hAnsi="Times New Roman" w:cs="Times New Roman"/>
          <w:sz w:val="24"/>
          <w:szCs w:val="24"/>
          <w:lang w:eastAsia="ru-RU"/>
        </w:rPr>
        <w:t>,</w:t>
      </w:r>
      <w:r w:rsidR="004B552E" w:rsidRPr="004B552E">
        <w:rPr>
          <w:rFonts w:ascii="Times New Roman" w:eastAsia="Times New Roman" w:hAnsi="Times New Roman" w:cs="Times New Roman"/>
          <w:sz w:val="24"/>
          <w:szCs w:val="24"/>
          <w:lang w:eastAsia="ru-RU"/>
        </w:rPr>
        <w:t xml:space="preserve"> </w:t>
      </w:r>
      <w:r w:rsidR="004B552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4B552E">
        <w:rPr>
          <w:rFonts w:ascii="Times New Roman" w:eastAsia="Times New Roman" w:hAnsi="Times New Roman" w:cs="Times New Roman"/>
          <w:sz w:val="24"/>
          <w:szCs w:val="24"/>
          <w:lang w:eastAsia="ru-RU"/>
        </w:rPr>
        <w:t xml:space="preserve">ротокол № 26 от 17.07.2018 г.)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152DCE">
        <w:rPr>
          <w:rFonts w:ascii="Cambria" w:eastAsia="Times New Roman" w:hAnsi="Cambria" w:cs="Times New Roman"/>
          <w:b/>
          <w:bCs/>
          <w:color w:val="365F91"/>
          <w:sz w:val="28"/>
          <w:szCs w:val="28"/>
          <w:lang w:eastAsia="ru-RU"/>
        </w:rPr>
        <w:br w:type="page"/>
      </w:r>
      <w:bookmarkStart w:id="66" w:name="_Toc23432141"/>
      <w:bookmarkStart w:id="67" w:name="форма1"/>
      <w:bookmarkStart w:id="68"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152DCE">
        <w:rPr>
          <w:rFonts w:ascii="Cambria" w:eastAsia="MS Mincho" w:hAnsi="Cambria" w:cs="Times New Roman"/>
          <w:b/>
          <w:bCs/>
          <w:color w:val="365F91"/>
          <w:kern w:val="32"/>
          <w:sz w:val="28"/>
          <w:szCs w:val="28"/>
          <w:lang w:val="x-none" w:eastAsia="x-none"/>
        </w:rPr>
        <w:t xml:space="preserve"> </w:t>
      </w:r>
      <w:bookmarkEnd w:id="67"/>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432142"/>
      <w:bookmarkEnd w:id="69"/>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70"/>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7" w:name="_Hlt440565644"/>
      <w:bookmarkEnd w:id="77"/>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35D8CB8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предоставить документы в соответствии с п.</w:t>
      </w:r>
      <w:r w:rsidR="00236344">
        <w:rPr>
          <w:rFonts w:ascii="Times New Roman" w:eastAsia="Times New Roman" w:hAnsi="Times New Roman" w:cs="Times New Roman"/>
          <w:sz w:val="24"/>
          <w:szCs w:val="24"/>
          <w:lang w:eastAsia="ru-RU"/>
        </w:rPr>
        <w:t xml:space="preserve">24 </w:t>
      </w:r>
      <w:r w:rsidRPr="00152DCE">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6971CBA9"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C818C4">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2B83B763"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C818C4">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C818C4">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C818C4">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7FCED753"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432143"/>
      <w:bookmarkEnd w:id="84"/>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5"/>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152DCE">
        <w:rPr>
          <w:rFonts w:ascii="Times New Roman" w:eastAsia="Times New Roman" w:hAnsi="Times New Roman" w:cs="Times New Roman"/>
          <w:sz w:val="24"/>
          <w:szCs w:val="24"/>
          <w:lang w:eastAsia="ru-RU"/>
        </w:rPr>
        <w:t xml:space="preserve">АНКЕТА УЧАСТНИКА ОТКРЫТОГО </w:t>
      </w:r>
      <w:bookmarkEnd w:id="88"/>
      <w:bookmarkEnd w:id="89"/>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90"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90"/>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432144"/>
      <w:bookmarkEnd w:id="91"/>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152DCE">
        <w:rPr>
          <w:rFonts w:ascii="Times New Roman" w:eastAsia="Times New Roman" w:hAnsi="Times New Roman" w:cs="Times New Roman"/>
          <w:sz w:val="24"/>
          <w:szCs w:val="24"/>
          <w:lang w:eastAsia="ru-RU"/>
        </w:rPr>
        <w:t>ТЕХНИКО-КОММЕРЧЕСКОЕ ПРЕДЛОЖЕНИЕ</w:t>
      </w:r>
      <w:bookmarkEnd w:id="94"/>
      <w:bookmarkEnd w:id="95"/>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3CF2211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2FEBE9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BC71E7" w:rsidRPr="00152DCE" w14:paraId="0D9EB60A" w14:textId="77777777" w:rsidTr="00BC71E7">
        <w:tc>
          <w:tcPr>
            <w:tcW w:w="3474" w:type="dxa"/>
            <w:shd w:val="clear" w:color="auto" w:fill="auto"/>
          </w:tcPr>
          <w:p w14:paraId="08617A60" w14:textId="77777777"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Соответствие требованиям к участнику</w:t>
            </w:r>
          </w:p>
        </w:tc>
        <w:tc>
          <w:tcPr>
            <w:tcW w:w="6557" w:type="dxa"/>
          </w:tcPr>
          <w:p w14:paraId="1E00D55E" w14:textId="77777777" w:rsidR="00BC71E7" w:rsidRPr="009A5FAE" w:rsidRDefault="00BC71E7" w:rsidP="00BC71E7">
            <w:pPr>
              <w:spacing w:after="0" w:line="240" w:lineRule="auto"/>
              <w:jc w:val="center"/>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Предложение Участника</w:t>
            </w:r>
          </w:p>
          <w:p w14:paraId="6E135842" w14:textId="21064AC5"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9A5FAE">
              <w:rPr>
                <w:rFonts w:ascii="Times New Roman" w:eastAsia="Calibri" w:hAnsi="Times New Roman" w:cs="Arial"/>
                <w:i/>
                <w:color w:val="808080" w:themeColor="background1" w:themeShade="80"/>
                <w:sz w:val="24"/>
                <w:szCs w:val="24"/>
                <w:lang w:eastAsia="ru-RU"/>
              </w:rPr>
              <w:t xml:space="preserve">(Указать предложение участника, не нужное </w:t>
            </w:r>
            <w:proofErr w:type="gramStart"/>
            <w:r w:rsidRPr="009A5FAE">
              <w:rPr>
                <w:rFonts w:ascii="Times New Roman" w:eastAsia="Calibri" w:hAnsi="Times New Roman" w:cs="Arial"/>
                <w:i/>
                <w:color w:val="808080" w:themeColor="background1" w:themeShade="80"/>
                <w:sz w:val="24"/>
                <w:szCs w:val="24"/>
                <w:lang w:eastAsia="ru-RU"/>
              </w:rPr>
              <w:t>-  удалить</w:t>
            </w:r>
            <w:proofErr w:type="gramEnd"/>
            <w:r w:rsidRPr="009A5FAE">
              <w:rPr>
                <w:rFonts w:ascii="Times New Roman" w:eastAsia="Calibri" w:hAnsi="Times New Roman" w:cs="Arial"/>
                <w:i/>
                <w:color w:val="808080" w:themeColor="background1" w:themeShade="80"/>
                <w:sz w:val="24"/>
                <w:szCs w:val="24"/>
                <w:lang w:eastAsia="ru-RU"/>
              </w:rPr>
              <w:t>)</w:t>
            </w:r>
          </w:p>
        </w:tc>
      </w:tr>
      <w:tr w:rsidR="00344B6B" w:rsidRPr="00152DCE" w14:paraId="00FD9E5C"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1CBA5635" w14:textId="7A4A042B" w:rsidR="00344B6B" w:rsidRPr="004B552E" w:rsidRDefault="00344B6B" w:rsidP="00344B6B">
            <w:pPr>
              <w:rPr>
                <w:rFonts w:ascii="Times New Roman" w:hAnsi="Times New Roman" w:cs="Times New Roman"/>
                <w:color w:val="000000"/>
                <w:sz w:val="24"/>
              </w:rPr>
            </w:pPr>
            <w:r w:rsidRPr="009A5FAE">
              <w:rPr>
                <w:rFonts w:ascii="Times New Roman" w:eastAsia="Calibri" w:hAnsi="Times New Roman" w:cs="Arial"/>
                <w:color w:val="000000"/>
                <w:sz w:val="24"/>
                <w:szCs w:val="24"/>
                <w:lang w:eastAsia="ru-RU"/>
              </w:rPr>
              <w:t>Увеличение гарантийного срока на выполненные работы</w:t>
            </w:r>
            <w:r w:rsidRPr="004B552E">
              <w:rPr>
                <w:rFonts w:ascii="Times New Roman" w:hAnsi="Times New Roman" w:cs="Times New Roman"/>
                <w:color w:val="000000"/>
                <w:sz w:val="24"/>
              </w:rPr>
              <w:tab/>
            </w:r>
          </w:p>
        </w:tc>
        <w:tc>
          <w:tcPr>
            <w:tcW w:w="6557" w:type="dxa"/>
            <w:tcBorders>
              <w:top w:val="single" w:sz="4" w:space="0" w:color="auto"/>
              <w:left w:val="single" w:sz="4" w:space="0" w:color="auto"/>
              <w:bottom w:val="single" w:sz="4" w:space="0" w:color="auto"/>
              <w:right w:val="single" w:sz="4" w:space="0" w:color="auto"/>
            </w:tcBorders>
          </w:tcPr>
          <w:p w14:paraId="3467ADD7" w14:textId="4A130B18" w:rsidR="00344B6B" w:rsidRPr="004B552E" w:rsidRDefault="00344B6B" w:rsidP="0051497B">
            <w:pPr>
              <w:jc w:val="both"/>
              <w:rPr>
                <w:rFonts w:ascii="Times New Roman" w:hAnsi="Times New Roman" w:cs="Times New Roman"/>
                <w:color w:val="000000"/>
                <w:sz w:val="24"/>
              </w:rPr>
            </w:pPr>
            <w:r w:rsidRPr="00487B39">
              <w:rPr>
                <w:rFonts w:ascii="Times New Roman" w:eastAsia="Times New Roman" w:hAnsi="Times New Roman" w:cs="Times New Roman"/>
                <w:sz w:val="24"/>
                <w:szCs w:val="24"/>
                <w:lang w:eastAsia="ru-RU"/>
              </w:rPr>
              <w:t>Гарантийный срок на выполненные Работы составляет 48 (сорок восемь)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r w:rsidR="00344B6B" w:rsidRPr="00152DCE" w14:paraId="6C2FAA51"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637D09FE" w14:textId="77777777" w:rsidR="00344B6B" w:rsidRPr="009A5FAE" w:rsidRDefault="00344B6B" w:rsidP="00344B6B">
            <w:pPr>
              <w:rPr>
                <w:rFonts w:ascii="Times New Roman" w:eastAsia="Calibri" w:hAnsi="Times New Roman" w:cs="Arial"/>
                <w:color w:val="000000"/>
                <w:sz w:val="24"/>
                <w:szCs w:val="24"/>
                <w:lang w:eastAsia="ru-RU"/>
              </w:rPr>
            </w:pPr>
          </w:p>
        </w:tc>
        <w:tc>
          <w:tcPr>
            <w:tcW w:w="6557" w:type="dxa"/>
            <w:tcBorders>
              <w:top w:val="single" w:sz="4" w:space="0" w:color="auto"/>
              <w:left w:val="single" w:sz="4" w:space="0" w:color="auto"/>
              <w:bottom w:val="single" w:sz="4" w:space="0" w:color="auto"/>
              <w:right w:val="single" w:sz="4" w:space="0" w:color="auto"/>
            </w:tcBorders>
          </w:tcPr>
          <w:p w14:paraId="4EF53422" w14:textId="4F539E86" w:rsidR="00344B6B" w:rsidRPr="009A5FAE" w:rsidRDefault="00344B6B" w:rsidP="0051497B">
            <w:pPr>
              <w:tabs>
                <w:tab w:val="num" w:pos="426"/>
                <w:tab w:val="num" w:pos="709"/>
                <w:tab w:val="left" w:pos="993"/>
              </w:tabs>
              <w:spacing w:after="0" w:line="240" w:lineRule="auto"/>
              <w:jc w:val="both"/>
              <w:rPr>
                <w:rFonts w:ascii="Times New Roman" w:hAnsi="Times New Roman" w:cs="Times New Roman"/>
                <w:sz w:val="24"/>
                <w:szCs w:val="24"/>
              </w:rPr>
            </w:pPr>
            <w:r w:rsidRPr="00487B39">
              <w:rPr>
                <w:rFonts w:ascii="Times New Roman" w:hAnsi="Times New Roman" w:cs="Times New Roman"/>
                <w:sz w:val="24"/>
                <w:szCs w:val="24"/>
              </w:rPr>
              <w:t xml:space="preserve"> </w:t>
            </w:r>
            <w:r w:rsidRPr="00487B39">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bl>
    <w:p w14:paraId="1CB0D15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465CC17D"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F77C28B"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06F46D4" w14:textId="77777777" w:rsidR="00152DCE" w:rsidRDefault="00152DCE" w:rsidP="00152DCE">
      <w:pPr>
        <w:spacing w:after="0" w:line="240" w:lineRule="auto"/>
        <w:rPr>
          <w:rFonts w:ascii="Times New Roman" w:eastAsia="Times New Roman" w:hAnsi="Times New Roman" w:cs="Times New Roman"/>
          <w:b/>
          <w:color w:val="FF0000"/>
          <w:sz w:val="24"/>
          <w:szCs w:val="24"/>
          <w:u w:val="single"/>
          <w:lang w:eastAsia="ru-RU"/>
        </w:rPr>
      </w:pPr>
      <w:r w:rsidRPr="00152DCE">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52DCE">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7FD286E" w14:textId="0B8B70D0" w:rsidR="004B552E" w:rsidRDefault="004B552E" w:rsidP="00152DCE">
      <w:pPr>
        <w:spacing w:after="0" w:line="240" w:lineRule="auto"/>
        <w:rPr>
          <w:rFonts w:ascii="Times New Roman" w:eastAsia="Times New Roman" w:hAnsi="Times New Roman" w:cs="Times New Roman"/>
          <w:b/>
          <w:color w:val="FF0000"/>
          <w:sz w:val="24"/>
          <w:szCs w:val="24"/>
          <w:u w:val="single"/>
          <w:lang w:eastAsia="ru-RU"/>
        </w:rPr>
      </w:pPr>
    </w:p>
    <w:p w14:paraId="1206647E" w14:textId="77777777" w:rsidR="005520C8" w:rsidRPr="00E753F3" w:rsidRDefault="005520C8" w:rsidP="005520C8">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Times New Roman"/>
          <w:b/>
          <w:sz w:val="24"/>
          <w:szCs w:val="24"/>
          <w:u w:val="single"/>
          <w:lang w:eastAsia="ru-RU"/>
        </w:rPr>
        <w:t>Коэффициент снижения цены: ___________</w:t>
      </w:r>
    </w:p>
    <w:p w14:paraId="7F73A178" w14:textId="77777777" w:rsidR="005520C8" w:rsidRDefault="005520C8" w:rsidP="00152DCE">
      <w:pPr>
        <w:spacing w:after="0" w:line="240" w:lineRule="auto"/>
        <w:rPr>
          <w:rFonts w:ascii="Times New Roman" w:eastAsia="Times New Roman" w:hAnsi="Times New Roman" w:cs="Times New Roman"/>
          <w:b/>
          <w:color w:val="FF0000"/>
          <w:sz w:val="24"/>
          <w:szCs w:val="24"/>
          <w:u w:val="single"/>
          <w:lang w:eastAsia="ru-RU"/>
        </w:rPr>
      </w:pPr>
    </w:p>
    <w:p w14:paraId="3D0E8AC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lastRenderedPageBreak/>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7A017117" w:rsid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245C6AE1" w14:textId="610E07AE" w:rsidR="007830D5" w:rsidRPr="007830D5" w:rsidRDefault="007830D5"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themeColor="background1" w:themeShade="80"/>
          <w:sz w:val="24"/>
          <w:szCs w:val="24"/>
          <w:lang w:eastAsia="ru-RU"/>
        </w:rPr>
      </w:pPr>
      <w:r>
        <w:rPr>
          <w:rFonts w:ascii="Times New Roman" w:eastAsia="Times New Roman" w:hAnsi="Times New Roman" w:cs="Times New Roman"/>
          <w:bCs/>
          <w:color w:val="808080"/>
          <w:sz w:val="24"/>
          <w:szCs w:val="24"/>
          <w:lang w:eastAsia="ru-RU"/>
        </w:rPr>
        <w:t xml:space="preserve">Первая часть заявки не должна содержать </w:t>
      </w:r>
      <w:r w:rsidRPr="007830D5">
        <w:rPr>
          <w:rFonts w:ascii="Times New Roman" w:eastAsia="Times New Roman" w:hAnsi="Times New Roman" w:cs="Times New Roman"/>
          <w:color w:val="808080" w:themeColor="background1" w:themeShade="80"/>
          <w:sz w:val="24"/>
          <w:szCs w:val="24"/>
          <w:lang w:eastAsia="ru-RU"/>
        </w:rPr>
        <w:t>сведения о цене, а также сведения об Участнике (</w:t>
      </w:r>
      <w:r>
        <w:rPr>
          <w:rFonts w:ascii="Times New Roman" w:eastAsia="Times New Roman" w:hAnsi="Times New Roman" w:cs="Times New Roman"/>
          <w:color w:val="808080" w:themeColor="background1" w:themeShade="80"/>
          <w:sz w:val="24"/>
          <w:szCs w:val="24"/>
          <w:lang w:eastAsia="ru-RU"/>
        </w:rPr>
        <w:t xml:space="preserve">например, </w:t>
      </w:r>
      <w:r w:rsidRPr="007830D5">
        <w:rPr>
          <w:rFonts w:ascii="Times New Roman" w:eastAsia="Times New Roman" w:hAnsi="Times New Roman" w:cs="Times New Roman"/>
          <w:bCs/>
          <w:color w:val="808080" w:themeColor="background1" w:themeShade="80"/>
          <w:sz w:val="24"/>
          <w:szCs w:val="24"/>
          <w:lang w:eastAsia="ru-RU"/>
        </w:rPr>
        <w:t xml:space="preserve">наименование, номер телефона, </w:t>
      </w:r>
      <w:r>
        <w:rPr>
          <w:rFonts w:ascii="Times New Roman" w:eastAsia="Times New Roman" w:hAnsi="Times New Roman" w:cs="Times New Roman"/>
          <w:bCs/>
          <w:color w:val="808080" w:themeColor="background1" w:themeShade="80"/>
          <w:sz w:val="24"/>
          <w:szCs w:val="24"/>
          <w:lang w:eastAsia="ru-RU"/>
        </w:rPr>
        <w:t>ФИО сотрудников и т.д., позволяющие идентифицировать участника).</w:t>
      </w:r>
    </w:p>
    <w:p w14:paraId="76807343"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5267718A"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w:t>
      </w:r>
      <w:r w:rsidR="00236344">
        <w:rPr>
          <w:rFonts w:ascii="Times New Roman" w:eastAsia="Times New Roman" w:hAnsi="Times New Roman" w:cs="Times New Roman"/>
          <w:bCs/>
          <w:color w:val="808080"/>
          <w:sz w:val="24"/>
          <w:szCs w:val="24"/>
          <w:lang w:eastAsia="ru-RU"/>
        </w:rPr>
        <w:t>е</w:t>
      </w:r>
      <w:r w:rsidRPr="00152DCE">
        <w:rPr>
          <w:rFonts w:ascii="Times New Roman" w:eastAsia="Times New Roman" w:hAnsi="Times New Roman" w:cs="Times New Roman"/>
          <w:bCs/>
          <w:color w:val="808080"/>
          <w:sz w:val="24"/>
          <w:szCs w:val="24"/>
          <w:lang w:eastAsia="ru-RU"/>
        </w:rPr>
        <w:t xml:space="preserve">н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коэффициент</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23DAD82F"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 снижения выража</w:t>
      </w:r>
      <w:r w:rsidR="00236344">
        <w:rPr>
          <w:rFonts w:ascii="Times New Roman" w:eastAsia="Times New Roman" w:hAnsi="Times New Roman" w:cs="Times New Roman"/>
          <w:color w:val="808080"/>
          <w:sz w:val="24"/>
          <w:szCs w:val="24"/>
          <w:lang w:eastAsia="ru-RU"/>
        </w:rPr>
        <w:t>е</w:t>
      </w:r>
      <w:r w:rsidRPr="00EB28E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432145"/>
      <w:bookmarkEnd w:id="99"/>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8"/>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5"/>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22753707"/>
      <w:bookmarkStart w:id="109" w:name="_Toc422762231"/>
      <w:bookmarkStart w:id="110" w:name="_Toc422763660"/>
      <w:bookmarkStart w:id="111" w:name="_Toc422768619"/>
      <w:bookmarkStart w:id="112" w:name="_Toc23432146"/>
      <w:bookmarkStart w:id="113" w:name="форма6"/>
      <w:bookmarkEnd w:id="101"/>
      <w:bookmarkEnd w:id="102"/>
      <w:bookmarkEnd w:id="103"/>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bookmarkEnd w:id="108"/>
      <w:bookmarkEnd w:id="109"/>
      <w:bookmarkEnd w:id="110"/>
      <w:bookmarkEnd w:id="111"/>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4D304C4F"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C818C4">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7"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8"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39"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41"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899C82B" w14:textId="77777777"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52DCE">
        <w:rPr>
          <w:rFonts w:ascii="Times New Roman" w:eastAsia="Calibri" w:hAnsi="Times New Roman" w:cs="Times New Roman"/>
          <w:bCs/>
          <w:color w:val="808080"/>
          <w:sz w:val="24"/>
          <w:szCs w:val="24"/>
          <w:lang w:eastAsia="ru-RU"/>
        </w:rPr>
        <w:br w:type="page"/>
      </w:r>
    </w:p>
    <w:p w14:paraId="1EA0EC1F"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23432147"/>
      <w:bookmarkStart w:id="117" w:name="_Hlk38376495"/>
      <w:bookmarkEnd w:id="114"/>
      <w:bookmarkEnd w:id="115"/>
      <w:r w:rsidRPr="00152DC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14:paraId="73B941D7" w14:textId="77777777" w:rsidR="0026229D"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8" w:name="_РАЗДЕЛ_V._Проект"/>
      <w:bookmarkStart w:id="119" w:name="_Toc23432148"/>
      <w:bookmarkEnd w:id="118"/>
      <w:bookmarkEnd w:id="117"/>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294460FB" w14:textId="77777777" w:rsidR="0005161D" w:rsidRPr="0026229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F493501" w14:textId="51A8C50C"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9C4B0E" w14:textId="50F82EE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C2D27F1" w14:textId="4B622D54"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071D51F" w14:textId="7A09C56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E7C528" w14:textId="4D83725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6C723AA" w14:textId="60B00E5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231AC9" w14:textId="26C782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EE7A2BA" w14:textId="275A950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91531F8" w14:textId="1D2AE8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236091D" w14:textId="3E0868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9F4927" w14:textId="70C640E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B48855" w14:textId="28DED12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70AF927" w14:textId="4B04F152"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AAB610" w14:textId="0B1748C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EA56D" w14:textId="3F2CF88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461F4A" w14:textId="0C2B3D1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1D361B6" w14:textId="5558727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2BEFB6" w14:textId="5997E09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0325D" w14:textId="60E8D90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DAA0B5" w14:textId="61541E5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31BC5BE" w14:textId="0B7DEC5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E03857" w14:textId="4CDE5C0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97DBDFC" w14:textId="37EE119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2490D0" w14:textId="6CD44AA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421496" w14:textId="2D1C7F7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52717D" w14:textId="2AD894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D599F1" w14:textId="0A7F909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ADAA2C2" w14:textId="10A2C54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F76A4E8" w14:textId="15A14501"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6E10057" w14:textId="60D706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27614E" w14:textId="65CCB3FE"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21FC20" w14:textId="27D2443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88F13A5" w14:textId="33F186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3CEE781" w14:textId="4394344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A75227" w14:textId="5907766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55941A" w14:textId="041F5EA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27EB86F" w14:textId="127641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C1A0DF" w14:textId="684578DB"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C3A4E56" w14:textId="73DC1E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9829FF" w14:textId="0E8FFA4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56663F5" w14:textId="7777777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lastRenderedPageBreak/>
        <w:t>РАЗДЕЛ V. Проект догово</w:t>
      </w:r>
      <w:bookmarkStart w:id="120" w:name="Проектдоговора"/>
      <w:bookmarkEnd w:id="120"/>
      <w:r w:rsidRPr="005013DA">
        <w:rPr>
          <w:rFonts w:ascii="Times New Roman" w:hAnsi="Times New Roman" w:cs="Times New Roman"/>
          <w:b/>
          <w:color w:val="2F5496" w:themeColor="accent1" w:themeShade="BF"/>
          <w:sz w:val="28"/>
          <w:szCs w:val="32"/>
        </w:rPr>
        <w:t>ра</w:t>
      </w:r>
      <w:bookmarkEnd w:id="119"/>
    </w:p>
    <w:p w14:paraId="7D648909" w14:textId="77777777" w:rsidR="0026229D" w:rsidRPr="00C25E67"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3462BD" w14:textId="7415A4EA" w:rsidR="005013DA" w:rsidRPr="005013DA" w:rsidRDefault="005013DA" w:rsidP="0026229D">
      <w:pPr>
        <w:rPr>
          <w:rFonts w:ascii="Times New Roman" w:hAnsi="Times New Roman" w:cs="Times New Roman"/>
          <w:b/>
          <w:color w:val="2F5496" w:themeColor="accent1" w:themeShade="BF"/>
          <w:sz w:val="28"/>
          <w:szCs w:val="32"/>
        </w:rPr>
      </w:pPr>
    </w:p>
    <w:sectPr w:rsidR="005013DA" w:rsidRPr="005013DA" w:rsidSect="00152DCE">
      <w:headerReference w:type="default" r:id="rId4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9F5793" w:rsidRDefault="009F5793" w:rsidP="00152DCE">
      <w:pPr>
        <w:spacing w:after="0" w:line="240" w:lineRule="auto"/>
      </w:pPr>
      <w:r>
        <w:separator/>
      </w:r>
    </w:p>
  </w:endnote>
  <w:endnote w:type="continuationSeparator" w:id="0">
    <w:p w14:paraId="041FED5F" w14:textId="77777777" w:rsidR="009F5793" w:rsidRDefault="009F5793"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9F5793" w:rsidRDefault="009F5793" w:rsidP="00152DCE">
      <w:pPr>
        <w:spacing w:after="0" w:line="240" w:lineRule="auto"/>
      </w:pPr>
      <w:r>
        <w:separator/>
      </w:r>
    </w:p>
  </w:footnote>
  <w:footnote w:type="continuationSeparator" w:id="0">
    <w:p w14:paraId="62A3FA85" w14:textId="77777777" w:rsidR="009F5793" w:rsidRDefault="009F5793" w:rsidP="0015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9F5793" w:rsidRDefault="009F5793">
    <w:pPr>
      <w:pStyle w:val="a6"/>
      <w:jc w:val="center"/>
    </w:pPr>
    <w:r>
      <w:fldChar w:fldCharType="begin"/>
    </w:r>
    <w:r>
      <w:instrText>PAGE   \* MERGEFORMAT</w:instrText>
    </w:r>
    <w:r>
      <w:fldChar w:fldCharType="separate"/>
    </w:r>
    <w:r>
      <w:rPr>
        <w:noProof/>
      </w:rPr>
      <w:t>47</w:t>
    </w:r>
    <w:r>
      <w:fldChar w:fldCharType="end"/>
    </w:r>
  </w:p>
  <w:p w14:paraId="1BA0D562" w14:textId="77777777" w:rsidR="009F5793" w:rsidRDefault="009F579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9F5793" w:rsidRDefault="009F5793">
    <w:pPr>
      <w:pStyle w:val="a6"/>
      <w:jc w:val="center"/>
    </w:pPr>
    <w:r>
      <w:fldChar w:fldCharType="begin"/>
    </w:r>
    <w:r>
      <w:instrText>PAGE   \* MERGEFORMAT</w:instrText>
    </w:r>
    <w:r>
      <w:fldChar w:fldCharType="separate"/>
    </w:r>
    <w:r>
      <w:rPr>
        <w:noProof/>
      </w:rPr>
      <w:t>48</w:t>
    </w:r>
    <w:r>
      <w:fldChar w:fldCharType="end"/>
    </w:r>
  </w:p>
  <w:p w14:paraId="5BF45BD4" w14:textId="77777777" w:rsidR="009F5793" w:rsidRDefault="009F579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6C461CB"/>
    <w:multiLevelType w:val="hybridMultilevel"/>
    <w:tmpl w:val="090A0E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860C3"/>
    <w:multiLevelType w:val="hybridMultilevel"/>
    <w:tmpl w:val="6848F3EC"/>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6"/>
  </w:num>
  <w:num w:numId="2">
    <w:abstractNumId w:val="8"/>
  </w:num>
  <w:num w:numId="3">
    <w:abstractNumId w:val="7"/>
  </w:num>
  <w:num w:numId="4">
    <w:abstractNumId w:val="1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2"/>
  </w:num>
  <w:num w:numId="8">
    <w:abstractNumId w:val="15"/>
  </w:num>
  <w:num w:numId="9">
    <w:abstractNumId w:val="0"/>
  </w:num>
  <w:num w:numId="10">
    <w:abstractNumId w:val="1"/>
  </w:num>
  <w:num w:numId="11">
    <w:abstractNumId w:val="2"/>
  </w:num>
  <w:num w:numId="12">
    <w:abstractNumId w:val="6"/>
  </w:num>
  <w:num w:numId="13">
    <w:abstractNumId w:val="11"/>
  </w:num>
  <w:num w:numId="14">
    <w:abstractNumId w:val="5"/>
  </w:num>
  <w:num w:numId="15">
    <w:abstractNumId w:val="4"/>
  </w:num>
  <w:num w:numId="16">
    <w:abstractNumId w:val="3"/>
  </w:num>
  <w:num w:numId="17">
    <w:abstractNumId w:val="9"/>
  </w:num>
  <w:num w:numId="1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30816"/>
    <w:rsid w:val="0005161D"/>
    <w:rsid w:val="00057E87"/>
    <w:rsid w:val="00106D62"/>
    <w:rsid w:val="001231C9"/>
    <w:rsid w:val="00147685"/>
    <w:rsid w:val="001477D4"/>
    <w:rsid w:val="00151774"/>
    <w:rsid w:val="00152DCE"/>
    <w:rsid w:val="00163FF2"/>
    <w:rsid w:val="001840C9"/>
    <w:rsid w:val="001927DD"/>
    <w:rsid w:val="001A4FD0"/>
    <w:rsid w:val="001A68A2"/>
    <w:rsid w:val="001C1846"/>
    <w:rsid w:val="001E743A"/>
    <w:rsid w:val="001F1B54"/>
    <w:rsid w:val="001F6790"/>
    <w:rsid w:val="002203EF"/>
    <w:rsid w:val="00236344"/>
    <w:rsid w:val="0026229D"/>
    <w:rsid w:val="002633B5"/>
    <w:rsid w:val="00266C3E"/>
    <w:rsid w:val="00275F74"/>
    <w:rsid w:val="00297CA5"/>
    <w:rsid w:val="002E4E9B"/>
    <w:rsid w:val="00301F3A"/>
    <w:rsid w:val="0032115E"/>
    <w:rsid w:val="00327552"/>
    <w:rsid w:val="003328C5"/>
    <w:rsid w:val="00344B6B"/>
    <w:rsid w:val="00345BAF"/>
    <w:rsid w:val="0037674F"/>
    <w:rsid w:val="003800C1"/>
    <w:rsid w:val="0038022A"/>
    <w:rsid w:val="003A3A76"/>
    <w:rsid w:val="003B3232"/>
    <w:rsid w:val="00414B1B"/>
    <w:rsid w:val="00466509"/>
    <w:rsid w:val="004B552E"/>
    <w:rsid w:val="004B7E88"/>
    <w:rsid w:val="005013DA"/>
    <w:rsid w:val="0051497B"/>
    <w:rsid w:val="00517309"/>
    <w:rsid w:val="00531D80"/>
    <w:rsid w:val="005520C8"/>
    <w:rsid w:val="005527B8"/>
    <w:rsid w:val="005773BF"/>
    <w:rsid w:val="005A46C4"/>
    <w:rsid w:val="005B5A06"/>
    <w:rsid w:val="005D0633"/>
    <w:rsid w:val="005E3644"/>
    <w:rsid w:val="005F61FF"/>
    <w:rsid w:val="00605876"/>
    <w:rsid w:val="00623E50"/>
    <w:rsid w:val="00632316"/>
    <w:rsid w:val="006539CD"/>
    <w:rsid w:val="006A59B5"/>
    <w:rsid w:val="006A6637"/>
    <w:rsid w:val="006C40B1"/>
    <w:rsid w:val="006C48A1"/>
    <w:rsid w:val="00706C2F"/>
    <w:rsid w:val="00743D92"/>
    <w:rsid w:val="00750025"/>
    <w:rsid w:val="007571CF"/>
    <w:rsid w:val="0076379E"/>
    <w:rsid w:val="007645EA"/>
    <w:rsid w:val="007830D5"/>
    <w:rsid w:val="00786DD6"/>
    <w:rsid w:val="007A12F2"/>
    <w:rsid w:val="007B22FB"/>
    <w:rsid w:val="007D5A2E"/>
    <w:rsid w:val="007D7E3E"/>
    <w:rsid w:val="007E62E0"/>
    <w:rsid w:val="008060DE"/>
    <w:rsid w:val="00812B1A"/>
    <w:rsid w:val="008712FB"/>
    <w:rsid w:val="00877E3F"/>
    <w:rsid w:val="00885622"/>
    <w:rsid w:val="009024C7"/>
    <w:rsid w:val="00934CE1"/>
    <w:rsid w:val="00940BCF"/>
    <w:rsid w:val="0095041E"/>
    <w:rsid w:val="00953D42"/>
    <w:rsid w:val="00982BC3"/>
    <w:rsid w:val="009D2C2C"/>
    <w:rsid w:val="009F5793"/>
    <w:rsid w:val="00A06E0F"/>
    <w:rsid w:val="00A30284"/>
    <w:rsid w:val="00A37ED7"/>
    <w:rsid w:val="00A46946"/>
    <w:rsid w:val="00A4700C"/>
    <w:rsid w:val="00A81C73"/>
    <w:rsid w:val="00AA7201"/>
    <w:rsid w:val="00AE37DE"/>
    <w:rsid w:val="00AF788E"/>
    <w:rsid w:val="00B42D8C"/>
    <w:rsid w:val="00B77100"/>
    <w:rsid w:val="00BA2029"/>
    <w:rsid w:val="00BC71E7"/>
    <w:rsid w:val="00BD48F3"/>
    <w:rsid w:val="00BE76E6"/>
    <w:rsid w:val="00C60473"/>
    <w:rsid w:val="00C63E79"/>
    <w:rsid w:val="00C818C4"/>
    <w:rsid w:val="00CC5DEB"/>
    <w:rsid w:val="00CE263B"/>
    <w:rsid w:val="00CF63D1"/>
    <w:rsid w:val="00D01404"/>
    <w:rsid w:val="00D649A8"/>
    <w:rsid w:val="00D7257E"/>
    <w:rsid w:val="00DA4CBE"/>
    <w:rsid w:val="00DB673A"/>
    <w:rsid w:val="00DC74DC"/>
    <w:rsid w:val="00DD453A"/>
    <w:rsid w:val="00DD7790"/>
    <w:rsid w:val="00DF2698"/>
    <w:rsid w:val="00E34C22"/>
    <w:rsid w:val="00E363FF"/>
    <w:rsid w:val="00E43917"/>
    <w:rsid w:val="00E51F63"/>
    <w:rsid w:val="00E5291F"/>
    <w:rsid w:val="00E52CA4"/>
    <w:rsid w:val="00E97D32"/>
    <w:rsid w:val="00EA2E4E"/>
    <w:rsid w:val="00EB0265"/>
    <w:rsid w:val="00EB1670"/>
    <w:rsid w:val="00EB28EC"/>
    <w:rsid w:val="00EC054D"/>
    <w:rsid w:val="00F1270E"/>
    <w:rsid w:val="00F32A67"/>
    <w:rsid w:val="00F94CF0"/>
    <w:rsid w:val="00FC1E9E"/>
    <w:rsid w:val="00FC4207"/>
    <w:rsid w:val="00FE22AE"/>
    <w:rsid w:val="00FE4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5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4"/>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1517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22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roseltorg.ru" TargetMode="External"/><Relationship Id="rId29"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ablaev@bashtel.ru" TargetMode="External"/><Relationship Id="rId24" Type="http://schemas.openxmlformats.org/officeDocument/2006/relationships/hyperlink" Target="mailto:d.loj@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mailto:b.ablaev@bashtel.ru" TargetMode="External"/><Relationship Id="rId28" Type="http://schemas.openxmlformats.org/officeDocument/2006/relationships/image" Target="media/image2.wmf"/><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mailto:ouz@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zakupki.gov.ru" TargetMode="External"/><Relationship Id="rId22" Type="http://schemas.openxmlformats.org/officeDocument/2006/relationships/hyperlink" Target="mailto:ouz@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mailto:d.loj@bashtel.ru" TargetMode="External"/><Relationship Id="rId17" Type="http://schemas.openxmlformats.org/officeDocument/2006/relationships/hyperlink" Target="mailto:nocorruption@rt.ru" TargetMode="External"/><Relationship Id="rId25" Type="http://schemas.openxmlformats.org/officeDocument/2006/relationships/hyperlink" Target="https://www.roseltorg.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053A94"/>
    <w:rsid w:val="0012206A"/>
    <w:rsid w:val="002018A3"/>
    <w:rsid w:val="002364FC"/>
    <w:rsid w:val="00240A2D"/>
    <w:rsid w:val="004936DC"/>
    <w:rsid w:val="004C6651"/>
    <w:rsid w:val="005D3D58"/>
    <w:rsid w:val="00617FA5"/>
    <w:rsid w:val="007803D2"/>
    <w:rsid w:val="007D59A8"/>
    <w:rsid w:val="008E2135"/>
    <w:rsid w:val="00916CDF"/>
    <w:rsid w:val="009B5F81"/>
    <w:rsid w:val="00A47119"/>
    <w:rsid w:val="00A65754"/>
    <w:rsid w:val="00A829D4"/>
    <w:rsid w:val="00B02C8D"/>
    <w:rsid w:val="00CE20D2"/>
    <w:rsid w:val="00EF0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206A"/>
    <w:rPr>
      <w:color w:val="808080"/>
    </w:rPr>
  </w:style>
  <w:style w:type="paragraph" w:customStyle="1" w:styleId="D2B7A5E385874FCF974CE7061F5FC0FB">
    <w:name w:val="D2B7A5E385874FCF974CE7061F5FC0FB"/>
    <w:rsid w:val="00B02C8D"/>
  </w:style>
  <w:style w:type="paragraph" w:customStyle="1" w:styleId="92E57EDB85AD4FDAB53B01BAD2A696F1">
    <w:name w:val="92E57EDB85AD4FDAB53B01BAD2A696F1"/>
    <w:rsid w:val="008E2135"/>
  </w:style>
  <w:style w:type="paragraph" w:customStyle="1" w:styleId="DF2771C080F440D38B10793CEC8F2E1C">
    <w:name w:val="DF2771C080F440D38B10793CEC8F2E1C"/>
    <w:rsid w:val="008E2135"/>
  </w:style>
  <w:style w:type="paragraph" w:customStyle="1" w:styleId="72871929AFD74FA18EFC1A72876E28AD">
    <w:name w:val="72871929AFD74FA18EFC1A72876E28AD"/>
    <w:rsid w:val="008E2135"/>
  </w:style>
  <w:style w:type="paragraph" w:customStyle="1" w:styleId="7C4C84FE512E4427AF4DF7B7B33C065B">
    <w:name w:val="7C4C84FE512E4427AF4DF7B7B33C065B"/>
    <w:rsid w:val="001220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858</TotalTime>
  <Pages>46</Pages>
  <Words>15732</Words>
  <Characters>89676</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59</cp:revision>
  <cp:lastPrinted>2020-06-10T11:51:00Z</cp:lastPrinted>
  <dcterms:created xsi:type="dcterms:W3CDTF">2020-03-10T04:28:00Z</dcterms:created>
  <dcterms:modified xsi:type="dcterms:W3CDTF">2020-06-10T11:51:00Z</dcterms:modified>
</cp:coreProperties>
</file>